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1D0B4F" w:rsidRDefault="005520AD" w:rsidP="005520AD">
      <w:pPr>
        <w:jc w:val="center"/>
        <w:rPr>
          <w:rStyle w:val="FontStyle34"/>
          <w:rFonts w:ascii="Arial" w:hAnsi="Arial" w:cs="Arial"/>
          <w:color w:val="auto"/>
          <w:kern w:val="0"/>
          <w:sz w:val="24"/>
          <w:szCs w:val="24"/>
          <w:lang w:eastAsia="sr-Cyrl-CS"/>
        </w:rPr>
      </w:pPr>
    </w:p>
    <w:p w:rsidR="00261651" w:rsidRDefault="00261651" w:rsidP="005520AD">
      <w:pPr>
        <w:jc w:val="center"/>
        <w:rPr>
          <w:rStyle w:val="FontStyle34"/>
          <w:rFonts w:ascii="Arial" w:hAnsi="Arial" w:cs="Arial"/>
          <w:color w:val="auto"/>
          <w:kern w:val="0"/>
          <w:sz w:val="24"/>
          <w:szCs w:val="24"/>
          <w:lang w:val="sr-Cyrl-CS" w:eastAsia="sr-Cyrl-CS"/>
        </w:rPr>
      </w:pPr>
    </w:p>
    <w:p w:rsidR="00261651" w:rsidRPr="00261651" w:rsidRDefault="00FB2BC5" w:rsidP="005520AD">
      <w:pPr>
        <w:jc w:val="center"/>
        <w:rPr>
          <w:rStyle w:val="FontStyle34"/>
          <w:rFonts w:ascii="Arial" w:hAnsi="Arial" w:cs="Arial"/>
          <w:color w:val="auto"/>
          <w:kern w:val="0"/>
          <w:sz w:val="24"/>
          <w:szCs w:val="24"/>
          <w:lang w:val="sr-Cyrl-CS" w:eastAsia="sr-Cyrl-CS"/>
        </w:rPr>
      </w:pPr>
      <w:r>
        <w:rPr>
          <w:rFonts w:ascii="Arial" w:hAnsi="Arial" w:cs="Arial"/>
          <w:b/>
          <w:bCs/>
          <w:noProof/>
          <w:color w:val="auto"/>
          <w:kern w:val="0"/>
          <w:lang w:eastAsia="en-US"/>
        </w:rPr>
        <w:drawing>
          <wp:anchor distT="0" distB="0" distL="114300" distR="114300" simplePos="0" relativeHeight="251659264" behindDoc="1" locked="0" layoutInCell="1" allowOverlap="1">
            <wp:simplePos x="0" y="0"/>
            <wp:positionH relativeFrom="column">
              <wp:posOffset>2059305</wp:posOffset>
            </wp:positionH>
            <wp:positionV relativeFrom="paragraph">
              <wp:posOffset>165735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DE5348" w:rsidRPr="00926144" w:rsidRDefault="00DE5348" w:rsidP="005520AD">
      <w:pPr>
        <w:jc w:val="center"/>
        <w:rPr>
          <w:rFonts w:ascii="Arial" w:hAnsi="Arial" w:cs="Arial"/>
          <w:sz w:val="32"/>
          <w:szCs w:val="32"/>
        </w:rPr>
      </w:pP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926144">
        <w:rPr>
          <w:rFonts w:ascii="Arial" w:hAnsi="Arial" w:cs="Arial"/>
          <w:b/>
          <w:sz w:val="32"/>
          <w:szCs w:val="32"/>
        </w:rPr>
        <w:t>404-</w:t>
      </w:r>
      <w:r w:rsidR="00312A68">
        <w:rPr>
          <w:rFonts w:ascii="Arial" w:hAnsi="Arial" w:cs="Arial"/>
          <w:b/>
          <w:sz w:val="32"/>
          <w:szCs w:val="32"/>
          <w:lang w:val="sr-Cyrl-CS"/>
        </w:rPr>
        <w:t>118</w:t>
      </w:r>
      <w:r w:rsidR="00B2556E" w:rsidRPr="00926144">
        <w:rPr>
          <w:rFonts w:ascii="Arial" w:hAnsi="Arial" w:cs="Arial"/>
          <w:b/>
          <w:sz w:val="32"/>
          <w:szCs w:val="32"/>
        </w:rPr>
        <w:t>/</w:t>
      </w:r>
      <w:r w:rsidR="001E26C7">
        <w:rPr>
          <w:rFonts w:ascii="Arial" w:hAnsi="Arial" w:cs="Arial"/>
          <w:b/>
          <w:sz w:val="32"/>
          <w:szCs w:val="32"/>
        </w:rPr>
        <w:t>20</w:t>
      </w:r>
      <w:r w:rsidR="00B2556E" w:rsidRPr="00926144">
        <w:rPr>
          <w:rFonts w:ascii="Arial" w:hAnsi="Arial" w:cs="Arial"/>
          <w:b/>
          <w:sz w:val="32"/>
          <w:szCs w:val="32"/>
        </w:rPr>
        <w:t>-01</w:t>
      </w:r>
      <w:r w:rsidRPr="00926144">
        <w:rPr>
          <w:rFonts w:ascii="Arial" w:hAnsi="Arial" w:cs="Arial"/>
          <w:b/>
          <w:sz w:val="32"/>
          <w:szCs w:val="32"/>
          <w:lang w:val="sr-Cyrl-CS"/>
        </w:rPr>
        <w:t xml:space="preserve"> од </w:t>
      </w:r>
      <w:r w:rsidR="00653EDD">
        <w:rPr>
          <w:rFonts w:ascii="Arial" w:hAnsi="Arial" w:cs="Arial"/>
          <w:b/>
          <w:sz w:val="32"/>
          <w:szCs w:val="32"/>
        </w:rPr>
        <w:t>09</w:t>
      </w:r>
      <w:r w:rsidR="00D721F9">
        <w:rPr>
          <w:rFonts w:ascii="Arial" w:hAnsi="Arial" w:cs="Arial"/>
          <w:b/>
          <w:sz w:val="32"/>
          <w:szCs w:val="32"/>
          <w:lang w:val="sr-Cyrl-CS"/>
        </w:rPr>
        <w:t>.</w:t>
      </w:r>
      <w:r w:rsidR="001E26C7">
        <w:rPr>
          <w:rFonts w:ascii="Arial" w:hAnsi="Arial" w:cs="Arial"/>
          <w:b/>
          <w:sz w:val="32"/>
          <w:szCs w:val="32"/>
        </w:rPr>
        <w:t>03</w:t>
      </w:r>
      <w:r w:rsidR="00B2556E" w:rsidRPr="00926144">
        <w:rPr>
          <w:rFonts w:ascii="Arial" w:hAnsi="Arial" w:cs="Arial"/>
          <w:b/>
          <w:sz w:val="32"/>
          <w:szCs w:val="32"/>
          <w:lang w:val="sr-Cyrl-CS"/>
        </w:rPr>
        <w:t>.20</w:t>
      </w:r>
      <w:r w:rsidR="001E26C7">
        <w:rPr>
          <w:rFonts w:ascii="Arial" w:hAnsi="Arial" w:cs="Arial"/>
          <w:b/>
          <w:sz w:val="32"/>
          <w:szCs w:val="32"/>
        </w:rPr>
        <w:t>20</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DE5348" w:rsidRPr="00926144" w:rsidRDefault="00EF53E7" w:rsidP="00EF53E7">
      <w:pPr>
        <w:jc w:val="center"/>
        <w:rPr>
          <w:rFonts w:ascii="Arial" w:hAnsi="Arial" w:cs="Arial"/>
          <w:b/>
          <w:sz w:val="32"/>
          <w:szCs w:val="32"/>
          <w:lang w:val="sr-Cyrl-CS"/>
        </w:rPr>
      </w:pPr>
      <w:r w:rsidRPr="00EF53E7">
        <w:rPr>
          <w:rFonts w:ascii="Arial" w:hAnsi="Arial" w:cs="Arial"/>
          <w:b/>
          <w:sz w:val="32"/>
          <w:szCs w:val="32"/>
          <w:lang w:val="sr-Cyrl-CS"/>
        </w:rPr>
        <w:t>Услуге стручног надзора над извођењем радова на рехабилитацији путева и улица на територији општине Баточина</w:t>
      </w:r>
    </w:p>
    <w:p w:rsidR="00DE5348" w:rsidRPr="00926144" w:rsidRDefault="00DE5348" w:rsidP="00DE5348">
      <w:pPr>
        <w:rPr>
          <w:rFonts w:ascii="Arial" w:hAnsi="Arial" w:cs="Arial"/>
          <w:b/>
          <w:sz w:val="32"/>
          <w:szCs w:val="32"/>
          <w:lang w:val="sr-Cyrl-CS"/>
        </w:rPr>
      </w:pP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1E26C7">
        <w:rPr>
          <w:rFonts w:ascii="Arial" w:hAnsi="Arial" w:cs="Arial"/>
          <w:b/>
          <w:sz w:val="32"/>
          <w:szCs w:val="32"/>
          <w:lang w:val="sr-Cyrl-CS"/>
        </w:rPr>
        <w:t>7/2020</w:t>
      </w:r>
      <w:r w:rsidRPr="00926144">
        <w:rPr>
          <w:rFonts w:ascii="Arial" w:hAnsi="Arial" w:cs="Arial"/>
          <w:b/>
          <w:sz w:val="32"/>
          <w:szCs w:val="32"/>
          <w:lang w:val="sr-Cyrl-CS"/>
        </w:rPr>
        <w:t xml:space="preserve">  -</w:t>
      </w: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423D8E" w:rsidRPr="00926144">
        <w:rPr>
          <w:rFonts w:ascii="Arial" w:hAnsi="Arial" w:cs="Arial"/>
          <w:b/>
          <w:sz w:val="32"/>
          <w:szCs w:val="32"/>
          <w:lang w:val="sr-Cyrl-CS"/>
        </w:rPr>
        <w:t>1.2.</w:t>
      </w:r>
      <w:r w:rsidR="00EF53E7">
        <w:rPr>
          <w:rFonts w:ascii="Arial" w:hAnsi="Arial" w:cs="Arial"/>
          <w:b/>
          <w:sz w:val="32"/>
          <w:szCs w:val="32"/>
          <w:lang w:val="sr-Cyrl-CS"/>
        </w:rPr>
        <w:t>17</w:t>
      </w:r>
      <w:r w:rsidR="001E26C7">
        <w:rPr>
          <w:rFonts w:ascii="Arial" w:hAnsi="Arial" w:cs="Arial"/>
          <w:b/>
          <w:sz w:val="32"/>
          <w:szCs w:val="32"/>
          <w:lang w:val="sr-Cyrl-CS"/>
        </w:rPr>
        <w:t>/20</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95"/>
        <w:gridCol w:w="332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926144" w:rsidRDefault="00DE5348" w:rsidP="00DE5348">
            <w:pPr>
              <w:autoSpaceDE w:val="0"/>
              <w:autoSpaceDN w:val="0"/>
              <w:adjustRightInd w:val="0"/>
              <w:spacing w:line="240" w:lineRule="auto"/>
              <w:rPr>
                <w:rFonts w:ascii="Arial" w:hAnsi="Arial" w:cs="Arial"/>
                <w:b/>
              </w:rPr>
            </w:pPr>
          </w:p>
          <w:p w:rsidR="00DE5348" w:rsidRPr="00926144" w:rsidRDefault="00653EDD" w:rsidP="001E26C7">
            <w:pPr>
              <w:autoSpaceDE w:val="0"/>
              <w:autoSpaceDN w:val="0"/>
              <w:adjustRightInd w:val="0"/>
              <w:spacing w:line="240" w:lineRule="auto"/>
              <w:rPr>
                <w:rFonts w:ascii="Arial" w:hAnsi="Arial" w:cs="Arial"/>
                <w:b/>
              </w:rPr>
            </w:pPr>
            <w:r>
              <w:rPr>
                <w:rFonts w:ascii="Arial" w:hAnsi="Arial" w:cs="Arial"/>
                <w:b/>
              </w:rPr>
              <w:t>09</w:t>
            </w:r>
            <w:r w:rsidR="00DE5348" w:rsidRPr="00926144">
              <w:rPr>
                <w:rFonts w:ascii="Arial" w:hAnsi="Arial" w:cs="Arial"/>
                <w:b/>
              </w:rPr>
              <w:t>.</w:t>
            </w:r>
            <w:r w:rsidR="001E26C7">
              <w:rPr>
                <w:rFonts w:ascii="Arial" w:hAnsi="Arial" w:cs="Arial"/>
                <w:b/>
                <w:lang w:val="sr-Cyrl-CS"/>
              </w:rPr>
              <w:t>03</w:t>
            </w:r>
            <w:r w:rsidR="00D721F9">
              <w:rPr>
                <w:rFonts w:ascii="Arial" w:hAnsi="Arial" w:cs="Arial"/>
                <w:b/>
              </w:rPr>
              <w:t>.20</w:t>
            </w:r>
            <w:r w:rsidR="001E26C7">
              <w:rPr>
                <w:rFonts w:ascii="Arial" w:hAnsi="Arial" w:cs="Arial"/>
                <w:b/>
              </w:rPr>
              <w:t>20</w:t>
            </w:r>
            <w:r w:rsidR="00DE5348" w:rsidRPr="00926144">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26144" w:rsidRDefault="00653EDD" w:rsidP="001E26C7">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08</w:t>
            </w:r>
            <w:r w:rsidR="00DE5348" w:rsidRPr="00926144">
              <w:rPr>
                <w:rFonts w:ascii="Arial" w:eastAsiaTheme="minorHAnsi" w:hAnsi="Arial" w:cs="Arial"/>
                <w:b/>
                <w:bCs/>
                <w:kern w:val="0"/>
                <w:lang w:val="sr-Cyrl-CS" w:eastAsia="en-US"/>
              </w:rPr>
              <w:t>.</w:t>
            </w:r>
            <w:r w:rsidR="001E26C7">
              <w:rPr>
                <w:rFonts w:ascii="Arial" w:eastAsiaTheme="minorHAnsi" w:hAnsi="Arial" w:cs="Arial"/>
                <w:b/>
                <w:bCs/>
                <w:kern w:val="0"/>
                <w:lang w:val="sr-Cyrl-CS" w:eastAsia="en-US"/>
              </w:rPr>
              <w:t>04</w:t>
            </w:r>
            <w:r w:rsidR="00D721F9">
              <w:rPr>
                <w:rFonts w:ascii="Arial" w:eastAsiaTheme="minorHAnsi" w:hAnsi="Arial" w:cs="Arial"/>
                <w:b/>
                <w:bCs/>
                <w:kern w:val="0"/>
                <w:lang w:eastAsia="en-US"/>
              </w:rPr>
              <w:t>.20</w:t>
            </w:r>
            <w:r w:rsidR="001E26C7">
              <w:rPr>
                <w:rFonts w:ascii="Arial" w:eastAsiaTheme="minorHAnsi" w:hAnsi="Arial" w:cs="Arial"/>
                <w:b/>
                <w:bCs/>
                <w:kern w:val="0"/>
                <w:lang w:eastAsia="en-US"/>
              </w:rPr>
              <w:t>20</w:t>
            </w:r>
            <w:r w:rsidR="00DE5348" w:rsidRPr="00926144">
              <w:rPr>
                <w:rFonts w:ascii="Arial" w:eastAsiaTheme="minorHAnsi" w:hAnsi="Arial" w:cs="Arial"/>
                <w:b/>
                <w:bCs/>
                <w:kern w:val="0"/>
                <w:lang w:eastAsia="en-US"/>
              </w:rPr>
              <w:t>. године до 1</w:t>
            </w:r>
            <w:r w:rsidR="0096098C">
              <w:rPr>
                <w:rFonts w:ascii="Arial" w:eastAsiaTheme="minorHAnsi" w:hAnsi="Arial" w:cs="Arial"/>
                <w:b/>
                <w:bCs/>
                <w:kern w:val="0"/>
                <w:lang w:val="sr-Cyrl-CS" w:eastAsia="en-US"/>
              </w:rPr>
              <w:t>0</w:t>
            </w:r>
            <w:r w:rsidR="0096098C">
              <w:rPr>
                <w:rFonts w:ascii="Arial" w:eastAsiaTheme="minorHAnsi" w:hAnsi="Arial" w:cs="Arial"/>
                <w:b/>
                <w:bCs/>
                <w:kern w:val="0"/>
                <w:lang w:eastAsia="en-US"/>
              </w:rPr>
              <w:t>,</w:t>
            </w:r>
            <w:r w:rsidR="001E26C7">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26144" w:rsidRDefault="00653EDD" w:rsidP="001E26C7">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08</w:t>
            </w:r>
            <w:r w:rsidR="00DE5348" w:rsidRPr="00926144">
              <w:rPr>
                <w:rFonts w:ascii="Arial" w:eastAsiaTheme="minorHAnsi" w:hAnsi="Arial" w:cs="Arial"/>
                <w:b/>
                <w:bCs/>
                <w:kern w:val="0"/>
                <w:lang w:val="sr-Cyrl-CS" w:eastAsia="en-US"/>
              </w:rPr>
              <w:t>.</w:t>
            </w:r>
            <w:r w:rsidR="001E26C7">
              <w:rPr>
                <w:rFonts w:ascii="Arial" w:eastAsiaTheme="minorHAnsi" w:hAnsi="Arial" w:cs="Arial"/>
                <w:b/>
                <w:bCs/>
                <w:kern w:val="0"/>
                <w:lang w:val="sr-Cyrl-CS" w:eastAsia="en-US"/>
              </w:rPr>
              <w:t>04</w:t>
            </w:r>
            <w:r w:rsidR="001E26C7">
              <w:rPr>
                <w:rFonts w:ascii="Arial" w:eastAsiaTheme="minorHAnsi" w:hAnsi="Arial" w:cs="Arial"/>
                <w:b/>
                <w:bCs/>
                <w:kern w:val="0"/>
                <w:lang w:eastAsia="en-US"/>
              </w:rPr>
              <w:t>.2020</w:t>
            </w:r>
            <w:r w:rsidR="00DE5348" w:rsidRPr="00926144">
              <w:rPr>
                <w:rFonts w:ascii="Arial" w:eastAsiaTheme="minorHAnsi" w:hAnsi="Arial" w:cs="Arial"/>
                <w:b/>
                <w:bCs/>
                <w:kern w:val="0"/>
                <w:lang w:eastAsia="en-US"/>
              </w:rPr>
              <w:t>. године у 1</w:t>
            </w:r>
            <w:r w:rsidR="001E26C7">
              <w:rPr>
                <w:rFonts w:ascii="Arial" w:eastAsiaTheme="minorHAnsi" w:hAnsi="Arial" w:cs="Arial"/>
                <w:b/>
                <w:bCs/>
                <w:kern w:val="0"/>
                <w:lang w:val="sr-Cyrl-CS" w:eastAsia="en-US"/>
              </w:rPr>
              <w:t>0</w:t>
            </w:r>
            <w:r w:rsidR="0096098C">
              <w:rPr>
                <w:rFonts w:ascii="Arial" w:eastAsiaTheme="minorHAnsi" w:hAnsi="Arial" w:cs="Arial"/>
                <w:b/>
                <w:bCs/>
                <w:kern w:val="0"/>
                <w:lang w:eastAsia="en-US"/>
              </w:rPr>
              <w:t>,</w:t>
            </w:r>
            <w:r w:rsidR="001E26C7">
              <w:rPr>
                <w:rFonts w:ascii="Arial" w:eastAsiaTheme="minorHAnsi" w:hAnsi="Arial" w:cs="Arial"/>
                <w:b/>
                <w:bCs/>
                <w:kern w:val="0"/>
                <w:lang w:val="sr-Cyrl-CS" w:eastAsia="en-US"/>
              </w:rPr>
              <w:t>3</w:t>
            </w:r>
            <w:r w:rsidR="00DE5348" w:rsidRPr="00926144">
              <w:rPr>
                <w:rFonts w:ascii="Arial" w:eastAsiaTheme="minorHAnsi" w:hAnsi="Arial" w:cs="Arial"/>
                <w:b/>
                <w:bCs/>
                <w:kern w:val="0"/>
                <w:lang w:eastAsia="en-US"/>
              </w:rPr>
              <w:t xml:space="preserve">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A045D7">
        <w:rPr>
          <w:rFonts w:ascii="Arial" w:hAnsi="Arial" w:cs="Arial"/>
          <w:b/>
          <w:iCs/>
        </w:rPr>
        <w:t xml:space="preserve"> </w:t>
      </w:r>
      <w:r w:rsidR="00FB2BC5">
        <w:rPr>
          <w:rFonts w:ascii="Arial" w:hAnsi="Arial" w:cs="Arial"/>
          <w:b/>
          <w:iCs/>
          <w:lang w:val="sr-Cyrl-CS"/>
        </w:rPr>
        <w:t>3</w:t>
      </w:r>
      <w:r w:rsidR="00F14F66">
        <w:rPr>
          <w:rFonts w:ascii="Arial" w:hAnsi="Arial" w:cs="Arial"/>
          <w:b/>
          <w:iCs/>
          <w:lang w:val="sr-Cyrl-CS"/>
        </w:rPr>
        <w:t>5</w:t>
      </w:r>
    </w:p>
    <w:p w:rsidR="008E5B31" w:rsidRPr="00D721F9" w:rsidRDefault="008E5B31" w:rsidP="008E5B31">
      <w:pPr>
        <w:pStyle w:val="BodyText"/>
        <w:rPr>
          <w:lang w:val="sr-Cyrl-CS"/>
        </w:rPr>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1E26C7">
        <w:rPr>
          <w:rFonts w:ascii="Arial" w:hAnsi="Arial" w:cs="Arial"/>
          <w:sz w:val="24"/>
          <w:lang w:val="sr-Cyrl-CS"/>
        </w:rPr>
        <w:t>март</w:t>
      </w:r>
      <w:r w:rsidR="00D721F9">
        <w:rPr>
          <w:rFonts w:ascii="Arial" w:hAnsi="Arial" w:cs="Arial"/>
          <w:sz w:val="24"/>
          <w:lang w:val="sr-Cyrl-CS"/>
        </w:rPr>
        <w:t>, 20</w:t>
      </w:r>
      <w:r w:rsidR="001E26C7">
        <w:rPr>
          <w:rFonts w:ascii="Arial" w:hAnsi="Arial" w:cs="Arial"/>
          <w:sz w:val="24"/>
          <w:lang w:val="sr-Cyrl-CS"/>
        </w:rPr>
        <w:t>20</w:t>
      </w:r>
      <w:r w:rsidRPr="00926144">
        <w:rPr>
          <w:rFonts w:ascii="Arial" w:hAnsi="Arial" w:cs="Arial"/>
          <w:sz w:val="24"/>
          <w:lang w:val="sr-Cyrl-CS"/>
        </w:rPr>
        <w:t xml:space="preserve">. </w:t>
      </w:r>
      <w:r w:rsidRPr="00926144">
        <w:rPr>
          <w:rFonts w:ascii="Arial" w:hAnsi="Arial" w:cs="Arial"/>
          <w:sz w:val="24"/>
        </w:rPr>
        <w:t>г</w:t>
      </w:r>
      <w:r w:rsidRPr="00926144">
        <w:rPr>
          <w:rFonts w:ascii="Arial" w:hAnsi="Arial" w:cs="Arial"/>
          <w:sz w:val="24"/>
          <w:lang w:val="sr-Cyrl-CS"/>
        </w:rPr>
        <w:t>одине</w:t>
      </w:r>
    </w:p>
    <w:p w:rsidR="00DE5348" w:rsidRDefault="00DE5348" w:rsidP="005520AD">
      <w:pPr>
        <w:jc w:val="both"/>
        <w:rPr>
          <w:rFonts w:ascii="Arial" w:hAnsi="Arial" w:cs="Arial"/>
          <w:lang w:val="sr-Cyrl-CS"/>
        </w:rPr>
      </w:pPr>
    </w:p>
    <w:p w:rsidR="00261651" w:rsidRDefault="00261651" w:rsidP="005520AD">
      <w:pPr>
        <w:jc w:val="both"/>
        <w:rPr>
          <w:rFonts w:ascii="Arial" w:hAnsi="Arial" w:cs="Arial"/>
          <w:lang w:val="sr-Cyrl-CS"/>
        </w:rPr>
      </w:pPr>
    </w:p>
    <w:p w:rsidR="00261651" w:rsidRDefault="00261651" w:rsidP="005520AD">
      <w:pPr>
        <w:jc w:val="both"/>
        <w:rPr>
          <w:rFonts w:ascii="Arial" w:hAnsi="Arial" w:cs="Arial"/>
          <w:lang w:val="sr-Cyrl-CS"/>
        </w:rPr>
      </w:pPr>
    </w:p>
    <w:p w:rsidR="00261651" w:rsidRPr="00926144" w:rsidRDefault="00261651" w:rsidP="005520AD">
      <w:pPr>
        <w:jc w:val="both"/>
        <w:rPr>
          <w:rFonts w:ascii="Arial" w:hAnsi="Arial" w:cs="Arial"/>
          <w:lang w:val="sr-Cyrl-CS"/>
        </w:rPr>
      </w:pPr>
    </w:p>
    <w:p w:rsidR="005520AD" w:rsidRPr="00D721F9" w:rsidRDefault="00D721F9" w:rsidP="00D721F9">
      <w:pPr>
        <w:pStyle w:val="Heading4"/>
        <w:spacing w:line="240" w:lineRule="auto"/>
        <w:ind w:left="0" w:firstLine="0"/>
        <w:jc w:val="both"/>
        <w:rPr>
          <w:rFonts w:ascii="Arial" w:eastAsia="TimesNewRomanPSMT" w:hAnsi="Arial" w:cs="Arial"/>
          <w:lang w:val="ru-RU"/>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001E26C7">
        <w:rPr>
          <w:rFonts w:ascii="Arial" w:hAnsi="Arial" w:cs="Arial"/>
          <w:b w:val="0"/>
          <w:noProof/>
          <w:sz w:val="24"/>
          <w:u w:val="none"/>
          <w:lang w:val="sr-Cyrl-CS"/>
        </w:rPr>
        <w:t xml:space="preserve"> и </w:t>
      </w:r>
      <w:r w:rsidR="001E26C7" w:rsidRPr="00F83435">
        <w:rPr>
          <w:rFonts w:ascii="Arial" w:hAnsi="Arial" w:cs="Arial"/>
          <w:b w:val="0"/>
          <w:noProof/>
          <w:sz w:val="24"/>
          <w:u w:val="none"/>
          <w:lang w:val="sr-Cyrl-CS"/>
        </w:rPr>
        <w:t>41/2019</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sidR="009F4133">
        <w:rPr>
          <w:rFonts w:ascii="Arial" w:hAnsi="Arial" w:cs="Arial"/>
          <w:b w:val="0"/>
          <w:sz w:val="24"/>
          <w:u w:val="none"/>
        </w:rPr>
        <w:t xml:space="preserve"> </w:t>
      </w:r>
      <w:r w:rsidRPr="00FA0971">
        <w:rPr>
          <w:rFonts w:ascii="Arial" w:hAnsi="Arial" w:cs="Arial"/>
          <w:b w:val="0"/>
          <w:sz w:val="24"/>
          <w:u w:val="none"/>
          <w:lang w:val="ru-RU"/>
        </w:rPr>
        <w:t xml:space="preserve">Одлуке о покретању поступка јавне набавке број </w:t>
      </w:r>
      <w:r w:rsidR="001E26C7">
        <w:rPr>
          <w:rFonts w:ascii="Arial" w:hAnsi="Arial" w:cs="Arial"/>
          <w:b w:val="0"/>
          <w:sz w:val="24"/>
          <w:u w:val="none"/>
          <w:lang w:val="sr-Cyrl-CS"/>
        </w:rPr>
        <w:t>7</w:t>
      </w:r>
      <w:r w:rsidR="001E26C7">
        <w:rPr>
          <w:rFonts w:ascii="Arial" w:hAnsi="Arial" w:cs="Arial"/>
          <w:b w:val="0"/>
          <w:sz w:val="24"/>
          <w:u w:val="none"/>
        </w:rPr>
        <w:t>/2020</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312A68">
        <w:rPr>
          <w:rFonts w:ascii="Arial" w:hAnsi="Arial" w:cs="Arial"/>
          <w:b w:val="0"/>
          <w:sz w:val="24"/>
          <w:u w:val="none"/>
          <w:lang w:val="sr-Cyrl-CS"/>
        </w:rPr>
        <w:t>116</w:t>
      </w:r>
      <w:r w:rsidRPr="005162C9">
        <w:rPr>
          <w:rFonts w:ascii="Arial" w:hAnsi="Arial" w:cs="Arial"/>
          <w:b w:val="0"/>
          <w:sz w:val="24"/>
          <w:u w:val="none"/>
          <w:lang w:val="sr-Cyrl-CS"/>
        </w:rPr>
        <w:t>/</w:t>
      </w:r>
      <w:r w:rsidR="001E26C7">
        <w:rPr>
          <w:rFonts w:ascii="Arial" w:hAnsi="Arial" w:cs="Arial"/>
          <w:b w:val="0"/>
          <w:sz w:val="24"/>
          <w:u w:val="none"/>
          <w:lang w:val="sr-Cyrl-CS"/>
        </w:rPr>
        <w:t>20</w:t>
      </w:r>
      <w:r w:rsidRPr="005162C9">
        <w:rPr>
          <w:rFonts w:ascii="Arial" w:hAnsi="Arial" w:cs="Arial"/>
          <w:b w:val="0"/>
          <w:sz w:val="24"/>
          <w:u w:val="none"/>
          <w:lang w:val="sr-Cyrl-CS"/>
        </w:rPr>
        <w:t>-01</w:t>
      </w:r>
      <w:r w:rsidR="009F4133">
        <w:rPr>
          <w:rFonts w:ascii="Arial" w:hAnsi="Arial" w:cs="Arial"/>
          <w:b w:val="0"/>
          <w:sz w:val="24"/>
          <w:u w:val="none"/>
        </w:rPr>
        <w:t xml:space="preserve"> </w:t>
      </w:r>
      <w:r w:rsidRPr="005162C9">
        <w:rPr>
          <w:rFonts w:ascii="Arial" w:hAnsi="Arial" w:cs="Arial"/>
          <w:b w:val="0"/>
          <w:sz w:val="24"/>
          <w:u w:val="none"/>
          <w:lang w:val="sr-Cyrl-CS"/>
        </w:rPr>
        <w:t xml:space="preserve">од </w:t>
      </w:r>
      <w:r w:rsidR="00653EDD">
        <w:rPr>
          <w:rFonts w:ascii="Arial" w:hAnsi="Arial" w:cs="Arial"/>
          <w:b w:val="0"/>
          <w:sz w:val="24"/>
          <w:u w:val="none"/>
        </w:rPr>
        <w:t>09</w:t>
      </w:r>
      <w:r>
        <w:rPr>
          <w:rFonts w:ascii="Arial" w:hAnsi="Arial" w:cs="Arial"/>
          <w:b w:val="0"/>
          <w:sz w:val="24"/>
          <w:u w:val="none"/>
          <w:lang w:val="sr-Cyrl-CS"/>
        </w:rPr>
        <w:t>.</w:t>
      </w:r>
      <w:r w:rsidR="001E26C7">
        <w:rPr>
          <w:rFonts w:ascii="Arial" w:hAnsi="Arial" w:cs="Arial"/>
          <w:b w:val="0"/>
          <w:sz w:val="24"/>
          <w:u w:val="none"/>
          <w:lang w:val="sr-Cyrl-CS"/>
        </w:rPr>
        <w:t>03</w:t>
      </w:r>
      <w:r w:rsidRPr="00784EE2">
        <w:rPr>
          <w:rFonts w:ascii="Arial" w:hAnsi="Arial" w:cs="Arial"/>
          <w:b w:val="0"/>
          <w:sz w:val="24"/>
          <w:u w:val="none"/>
          <w:lang w:val="ru-RU"/>
        </w:rPr>
        <w:t>.</w:t>
      </w:r>
      <w:r w:rsidRPr="00784EE2">
        <w:rPr>
          <w:rFonts w:ascii="Arial" w:hAnsi="Arial" w:cs="Arial"/>
          <w:b w:val="0"/>
          <w:sz w:val="24"/>
          <w:u w:val="none"/>
          <w:lang w:val="sr-Cyrl-CS"/>
        </w:rPr>
        <w:t>20</w:t>
      </w:r>
      <w:r w:rsidR="001E26C7">
        <w:rPr>
          <w:rFonts w:ascii="Arial" w:hAnsi="Arial" w:cs="Arial"/>
          <w:b w:val="0"/>
          <w:sz w:val="24"/>
          <w:u w:val="none"/>
          <w:lang w:val="sr-Cyrl-CS"/>
        </w:rPr>
        <w:t>20</w:t>
      </w:r>
      <w:r w:rsidRPr="005162C9">
        <w:rPr>
          <w:rFonts w:ascii="Arial" w:hAnsi="Arial" w:cs="Arial"/>
          <w:b w:val="0"/>
          <w:sz w:val="24"/>
          <w:u w:val="none"/>
          <w:lang w:val="sr-Cyrl-CS"/>
        </w:rPr>
        <w:t xml:space="preserve">.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sidR="001E26C7">
        <w:rPr>
          <w:rFonts w:ascii="Arial" w:hAnsi="Arial" w:cs="Arial"/>
          <w:b w:val="0"/>
          <w:sz w:val="24"/>
          <w:u w:val="none"/>
          <w:lang w:val="sr-Cyrl-CS"/>
        </w:rPr>
        <w:t>7</w:t>
      </w:r>
      <w:r w:rsidR="001E26C7">
        <w:rPr>
          <w:rFonts w:ascii="Arial" w:hAnsi="Arial" w:cs="Arial"/>
          <w:b w:val="0"/>
          <w:sz w:val="24"/>
          <w:u w:val="none"/>
        </w:rPr>
        <w:t>/2020</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312A68">
        <w:rPr>
          <w:rFonts w:ascii="Arial" w:hAnsi="Arial" w:cs="Arial"/>
          <w:b w:val="0"/>
          <w:sz w:val="24"/>
          <w:u w:val="none"/>
          <w:lang w:val="sr-Cyrl-CS"/>
        </w:rPr>
        <w:t>117</w:t>
      </w:r>
      <w:r w:rsidRPr="005162C9">
        <w:rPr>
          <w:rFonts w:ascii="Arial" w:hAnsi="Arial" w:cs="Arial"/>
          <w:b w:val="0"/>
          <w:sz w:val="24"/>
          <w:u w:val="none"/>
          <w:lang w:val="sr-Cyrl-CS"/>
        </w:rPr>
        <w:t>/</w:t>
      </w:r>
      <w:r w:rsidR="001E26C7">
        <w:rPr>
          <w:rFonts w:ascii="Arial" w:hAnsi="Arial" w:cs="Arial"/>
          <w:b w:val="0"/>
          <w:sz w:val="24"/>
          <w:u w:val="none"/>
          <w:lang w:val="sr-Cyrl-CS"/>
        </w:rPr>
        <w:t>20</w:t>
      </w:r>
      <w:r w:rsidRPr="005162C9">
        <w:rPr>
          <w:rFonts w:ascii="Arial" w:hAnsi="Arial" w:cs="Arial"/>
          <w:b w:val="0"/>
          <w:sz w:val="24"/>
          <w:u w:val="none"/>
          <w:lang w:val="sr-Cyrl-CS"/>
        </w:rPr>
        <w:t xml:space="preserve">-01 од </w:t>
      </w:r>
      <w:r w:rsidR="00653EDD">
        <w:rPr>
          <w:rFonts w:ascii="Arial" w:hAnsi="Arial" w:cs="Arial"/>
          <w:b w:val="0"/>
          <w:sz w:val="24"/>
          <w:u w:val="none"/>
        </w:rPr>
        <w:t>09</w:t>
      </w:r>
      <w:r>
        <w:rPr>
          <w:rFonts w:ascii="Arial" w:hAnsi="Arial" w:cs="Arial"/>
          <w:b w:val="0"/>
          <w:sz w:val="24"/>
          <w:u w:val="none"/>
          <w:lang w:val="sr-Cyrl-CS"/>
        </w:rPr>
        <w:t>.</w:t>
      </w:r>
      <w:r w:rsidR="001E26C7">
        <w:rPr>
          <w:rFonts w:ascii="Arial" w:hAnsi="Arial" w:cs="Arial"/>
          <w:b w:val="0"/>
          <w:sz w:val="24"/>
          <w:u w:val="none"/>
          <w:lang w:val="sr-Cyrl-CS"/>
        </w:rPr>
        <w:t>03</w:t>
      </w:r>
      <w:r w:rsidRPr="00784EE2">
        <w:rPr>
          <w:rFonts w:ascii="Arial" w:hAnsi="Arial" w:cs="Arial"/>
          <w:b w:val="0"/>
          <w:sz w:val="24"/>
          <w:u w:val="none"/>
          <w:lang w:val="sr-Cyrl-CS"/>
        </w:rPr>
        <w:t>.</w:t>
      </w:r>
      <w:r w:rsidRPr="005162C9">
        <w:rPr>
          <w:rFonts w:ascii="Arial" w:hAnsi="Arial" w:cs="Arial"/>
          <w:b w:val="0"/>
          <w:sz w:val="24"/>
          <w:u w:val="none"/>
          <w:lang w:val="sr-Cyrl-CS"/>
        </w:rPr>
        <w:t>20</w:t>
      </w:r>
      <w:r w:rsidR="001E26C7">
        <w:rPr>
          <w:rFonts w:ascii="Arial" w:hAnsi="Arial" w:cs="Arial"/>
          <w:b w:val="0"/>
          <w:sz w:val="24"/>
          <w:u w:val="none"/>
          <w:lang w:val="sr-Cyrl-CS"/>
        </w:rPr>
        <w:t>20</w:t>
      </w:r>
      <w:r w:rsidRPr="005162C9">
        <w:rPr>
          <w:rFonts w:ascii="Arial" w:hAnsi="Arial" w:cs="Arial"/>
          <w:b w:val="0"/>
          <w:sz w:val="24"/>
          <w:u w:val="none"/>
          <w:lang w:val="sr-Cyrl-CS"/>
        </w:rPr>
        <w:t>.</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312A68">
        <w:rPr>
          <w:rFonts w:ascii="Arial" w:eastAsia="TimesNewRomanPS-BoldMT" w:hAnsi="Arial" w:cs="Arial"/>
          <w:b/>
          <w:bCs/>
          <w:lang w:val="ru-RU"/>
        </w:rPr>
        <w:t>118</w:t>
      </w:r>
      <w:r w:rsidR="00B2556E" w:rsidRPr="00926144">
        <w:rPr>
          <w:rFonts w:ascii="Arial" w:eastAsia="TimesNewRomanPS-BoldMT" w:hAnsi="Arial" w:cs="Arial"/>
          <w:b/>
          <w:bCs/>
          <w:lang w:val="ru-RU"/>
        </w:rPr>
        <w:t>/</w:t>
      </w:r>
      <w:r w:rsidR="001E26C7">
        <w:rPr>
          <w:rFonts w:ascii="Arial" w:eastAsia="TimesNewRomanPS-BoldMT" w:hAnsi="Arial" w:cs="Arial"/>
          <w:b/>
          <w:bCs/>
          <w:lang w:val="ru-RU"/>
        </w:rPr>
        <w:t>20</w:t>
      </w:r>
      <w:r w:rsidR="00B2556E" w:rsidRPr="00926144">
        <w:rPr>
          <w:rFonts w:ascii="Arial" w:eastAsia="TimesNewRomanPS-BoldMT" w:hAnsi="Arial" w:cs="Arial"/>
          <w:b/>
          <w:bCs/>
          <w:lang w:val="ru-RU"/>
        </w:rPr>
        <w:t>-</w:t>
      </w:r>
      <w:r w:rsidRPr="00926144">
        <w:rPr>
          <w:rFonts w:ascii="Arial" w:eastAsia="TimesNewRomanPS-BoldMT" w:hAnsi="Arial" w:cs="Arial"/>
          <w:b/>
          <w:bCs/>
          <w:lang w:val="ru-RU"/>
        </w:rPr>
        <w:t>01</w:t>
      </w:r>
      <w:r w:rsidR="00335789" w:rsidRPr="00926144">
        <w:rPr>
          <w:rFonts w:ascii="Arial" w:eastAsia="TimesNewRomanPS-BoldMT" w:hAnsi="Arial" w:cs="Arial"/>
          <w:b/>
          <w:bCs/>
          <w:lang w:val="sr-Cyrl-CS"/>
        </w:rPr>
        <w:t xml:space="preserve">од </w:t>
      </w:r>
      <w:r w:rsidR="00653EDD">
        <w:rPr>
          <w:rFonts w:ascii="Arial" w:eastAsia="TimesNewRomanPS-BoldMT" w:hAnsi="Arial" w:cs="Arial"/>
          <w:b/>
          <w:bCs/>
        </w:rPr>
        <w:t>09</w:t>
      </w:r>
      <w:r w:rsidR="00D721F9">
        <w:rPr>
          <w:rFonts w:ascii="Arial" w:eastAsia="TimesNewRomanPS-BoldMT" w:hAnsi="Arial" w:cs="Arial"/>
          <w:b/>
          <w:bCs/>
          <w:lang w:val="sr-Cyrl-CS"/>
        </w:rPr>
        <w:t>.</w:t>
      </w:r>
      <w:r w:rsidR="001E26C7">
        <w:rPr>
          <w:rFonts w:ascii="Arial" w:eastAsia="TimesNewRomanPS-BoldMT" w:hAnsi="Arial" w:cs="Arial"/>
          <w:b/>
          <w:bCs/>
          <w:lang w:val="sr-Cyrl-CS"/>
        </w:rPr>
        <w:t>03</w:t>
      </w:r>
      <w:r w:rsidR="00B2556E" w:rsidRPr="00926144">
        <w:rPr>
          <w:rFonts w:ascii="Arial" w:eastAsia="TimesNewRomanPS-BoldMT" w:hAnsi="Arial" w:cs="Arial"/>
          <w:b/>
          <w:bCs/>
          <w:lang w:val="sr-Cyrl-CS"/>
        </w:rPr>
        <w:t>.20</w:t>
      </w:r>
      <w:r w:rsidR="001E26C7">
        <w:rPr>
          <w:rFonts w:ascii="Arial" w:eastAsia="TimesNewRomanPS-BoldMT" w:hAnsi="Arial" w:cs="Arial"/>
          <w:b/>
          <w:bCs/>
          <w:lang w:val="sr-Cyrl-CS"/>
        </w:rPr>
        <w:t>20</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јавне набавке </w:t>
      </w:r>
    </w:p>
    <w:p w:rsidR="00B2556E" w:rsidRPr="00926144" w:rsidRDefault="005520AD" w:rsidP="00B2556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EF53E7" w:rsidRPr="00EF53E7">
        <w:rPr>
          <w:rFonts w:ascii="Arial" w:eastAsia="TimesNewRomanPS-BoldMT" w:hAnsi="Arial" w:cs="Arial"/>
          <w:b/>
          <w:bCs/>
        </w:rPr>
        <w:t>Услуге стручног надзора над извођењем радова на рехабилитацији путева и улица на територији општине Баточина</w:t>
      </w:r>
      <w:r w:rsidR="00AD24A0" w:rsidRPr="00EF53E7">
        <w:rPr>
          <w:rFonts w:ascii="Arial" w:eastAsia="TimesNewRomanPS-BoldMT" w:hAnsi="Arial" w:cs="Arial"/>
          <w:b/>
          <w:bCs/>
          <w:lang w:val="sr-Cyrl-CS"/>
        </w:rPr>
        <w:t>,</w:t>
      </w:r>
    </w:p>
    <w:p w:rsidR="005520AD" w:rsidRPr="00926144" w:rsidRDefault="005D1857" w:rsidP="00B2556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ЈНВВ</w:t>
      </w:r>
      <w:r w:rsidR="005520AD" w:rsidRPr="00926144">
        <w:rPr>
          <w:rFonts w:ascii="Arial" w:eastAsia="TimesNewRomanPS-BoldMT" w:hAnsi="Arial" w:cs="Arial"/>
          <w:b/>
          <w:bCs/>
        </w:rPr>
        <w:t xml:space="preserve"> бр. </w:t>
      </w:r>
      <w:r w:rsidR="001E26C7">
        <w:rPr>
          <w:rFonts w:ascii="Arial" w:eastAsia="TimesNewRomanPS-BoldMT" w:hAnsi="Arial" w:cs="Arial"/>
          <w:b/>
          <w:bCs/>
          <w:lang w:val="sr-Cyrl-CS"/>
        </w:rPr>
        <w:t>7/2020</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Pr="00926144" w:rsidRDefault="005520AD" w:rsidP="005520AD">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E6869" w:rsidRDefault="00FE6869" w:rsidP="00BD7632">
            <w:pPr>
              <w:snapToGrid w:val="0"/>
              <w:jc w:val="center"/>
              <w:rPr>
                <w:rFonts w:ascii="Arial" w:hAnsi="Arial" w:cs="Arial"/>
                <w:bCs/>
                <w:iCs/>
              </w:rPr>
            </w:pPr>
            <w:r>
              <w:rPr>
                <w:rFonts w:ascii="Arial" w:hAnsi="Arial" w:cs="Arial"/>
                <w:bCs/>
                <w:iCs/>
              </w:rPr>
              <w:t>3</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31506D">
            <w:pPr>
              <w:snapToGrid w:val="0"/>
              <w:rPr>
                <w:rFonts w:ascii="Arial" w:eastAsia="TimesNewRomanPSMT" w:hAnsi="Arial" w:cs="Arial"/>
                <w:color w:val="auto"/>
                <w:lang w:val="ru-RU"/>
              </w:rPr>
            </w:pPr>
            <w:r w:rsidRPr="00926144">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w:t>
            </w:r>
            <w:r w:rsidR="007F3816">
              <w:rPr>
                <w:rFonts w:ascii="Arial" w:eastAsia="TimesNewRomanPSMT" w:hAnsi="Arial" w:cs="Arial"/>
                <w:lang w:val="ru-RU"/>
              </w:rPr>
              <w:t>о извршења, евентуалне додатне услуге</w:t>
            </w:r>
            <w:r w:rsidRPr="00926144">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7F381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7F3816">
            <w:pPr>
              <w:snapToGrid w:val="0"/>
              <w:jc w:val="center"/>
              <w:rPr>
                <w:rFonts w:ascii="Arial" w:eastAsia="TimesNewRomanPSMT" w:hAnsi="Arial" w:cs="Arial"/>
                <w:lang w:val="sr-Cyrl-CS"/>
              </w:rPr>
            </w:pPr>
            <w:r>
              <w:rPr>
                <w:rFonts w:ascii="Arial" w:eastAsia="TimesNewRomanPSMT" w:hAnsi="Arial" w:cs="Arial"/>
                <w:lang w:val="sr-Cyrl-CS"/>
              </w:rPr>
              <w:t>1</w:t>
            </w:r>
            <w:r w:rsidR="007F3816">
              <w:rPr>
                <w:rFonts w:ascii="Arial" w:eastAsia="TimesNewRomanPSMT" w:hAnsi="Arial" w:cs="Arial"/>
                <w:lang w:val="sr-Cyrl-CS"/>
              </w:rPr>
              <w:t>1</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w:t>
            </w:r>
            <w:r w:rsidR="007F3816">
              <w:rPr>
                <w:rFonts w:ascii="Arial" w:eastAsia="TimesNewRomanPSMT" w:hAnsi="Arial" w:cs="Arial"/>
                <w:lang w:val="sr-Cyrl-CS"/>
              </w:rPr>
              <w:t>5</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7F3816">
            <w:pPr>
              <w:snapToGrid w:val="0"/>
              <w:jc w:val="center"/>
              <w:rPr>
                <w:rFonts w:ascii="Arial" w:eastAsia="TimesNewRomanPSMT" w:hAnsi="Arial" w:cs="Arial"/>
                <w:lang w:val="sr-Cyrl-CS"/>
              </w:rPr>
            </w:pPr>
            <w:r>
              <w:rPr>
                <w:rFonts w:ascii="Arial" w:eastAsia="TimesNewRomanPSMT" w:hAnsi="Arial" w:cs="Arial"/>
                <w:lang w:val="sr-Cyrl-CS"/>
              </w:rPr>
              <w:t>1</w:t>
            </w:r>
            <w:r w:rsidR="007F3816">
              <w:rPr>
                <w:rFonts w:ascii="Arial" w:eastAsia="TimesNewRomanPSMT" w:hAnsi="Arial" w:cs="Arial"/>
                <w:lang w:val="sr-Cyrl-CS"/>
              </w:rPr>
              <w:t>7</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7F3816">
            <w:pPr>
              <w:snapToGrid w:val="0"/>
              <w:jc w:val="center"/>
              <w:rPr>
                <w:rFonts w:ascii="Arial" w:eastAsia="TimesNewRomanPSMT" w:hAnsi="Arial" w:cs="Arial"/>
                <w:lang w:val="sr-Cyrl-CS"/>
              </w:rPr>
            </w:pPr>
            <w:r>
              <w:rPr>
                <w:rFonts w:ascii="Arial" w:eastAsia="TimesNewRomanPSMT" w:hAnsi="Arial" w:cs="Arial"/>
                <w:lang w:val="sr-Cyrl-CS"/>
              </w:rPr>
              <w:t>1</w:t>
            </w:r>
            <w:r w:rsidR="007F3816">
              <w:rPr>
                <w:rFonts w:ascii="Arial" w:eastAsia="TimesNewRomanPSMT" w:hAnsi="Arial" w:cs="Arial"/>
                <w:lang w:val="sr-Cyrl-CS"/>
              </w:rPr>
              <w:t>8</w:t>
            </w:r>
          </w:p>
        </w:tc>
      </w:tr>
      <w:tr w:rsidR="00AD24A0" w:rsidRPr="00926144" w:rsidTr="00FB2BC5">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EF53E7">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w:t>
            </w:r>
            <w:r w:rsidR="00B01B61">
              <w:rPr>
                <w:rFonts w:ascii="Arial" w:eastAsia="TimesNewRomanPSMT" w:hAnsi="Arial" w:cs="Arial"/>
                <w:lang w:val="ru-RU"/>
              </w:rPr>
              <w:t xml:space="preserve">понуђача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7F3816"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C2416A" w:rsidRPr="00926144" w:rsidTr="00FB2BC5">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C2416A" w:rsidRPr="00C2416A" w:rsidRDefault="00C2416A" w:rsidP="00BD7632">
            <w:pPr>
              <w:snapToGrid w:val="0"/>
              <w:jc w:val="center"/>
              <w:rPr>
                <w:rFonts w:ascii="Arial" w:eastAsia="TimesNewRomanPSMT" w:hAnsi="Arial" w:cs="Arial"/>
                <w:lang w:val="sr-Cyrl-CS"/>
              </w:rPr>
            </w:pPr>
            <w:r>
              <w:rPr>
                <w:rFonts w:ascii="Arial" w:eastAsia="TimesNewRomanPSMT" w:hAnsi="Arial" w:cs="Arial"/>
                <w:lang w:val="sr-Cyrl-CS"/>
              </w:rPr>
              <w:t>Образац 6</w:t>
            </w:r>
          </w:p>
        </w:tc>
        <w:tc>
          <w:tcPr>
            <w:tcW w:w="6804" w:type="dxa"/>
            <w:tcBorders>
              <w:top w:val="single" w:sz="4" w:space="0" w:color="000000"/>
              <w:left w:val="single" w:sz="4" w:space="0" w:color="000000"/>
              <w:bottom w:val="single" w:sz="4" w:space="0" w:color="000000"/>
            </w:tcBorders>
            <w:shd w:val="clear" w:color="auto" w:fill="auto"/>
          </w:tcPr>
          <w:p w:rsidR="00C2416A" w:rsidRPr="00926144" w:rsidRDefault="00C2416A" w:rsidP="00EF53E7">
            <w:pPr>
              <w:snapToGrid w:val="0"/>
              <w:rPr>
                <w:rFonts w:ascii="Arial" w:hAnsi="Arial" w:cs="Arial"/>
                <w:lang w:val="sr-Cyrl-CS"/>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2416A" w:rsidRDefault="00413FEC" w:rsidP="007F3816">
            <w:pPr>
              <w:snapToGrid w:val="0"/>
              <w:jc w:val="center"/>
              <w:rPr>
                <w:rFonts w:ascii="Arial" w:hAnsi="Arial" w:cs="Arial"/>
                <w:lang w:val="sr-Cyrl-CS"/>
              </w:rPr>
            </w:pPr>
            <w:r>
              <w:rPr>
                <w:rFonts w:ascii="Arial" w:hAnsi="Arial" w:cs="Arial"/>
                <w:lang w:val="sr-Cyrl-CS"/>
              </w:rPr>
              <w:t>2</w:t>
            </w:r>
            <w:r w:rsidR="007F3816">
              <w:rPr>
                <w:rFonts w:ascii="Arial" w:hAnsi="Arial" w:cs="Arial"/>
                <w:lang w:val="sr-Cyrl-CS"/>
              </w:rPr>
              <w:t>0</w:t>
            </w:r>
          </w:p>
        </w:tc>
      </w:tr>
      <w:tr w:rsidR="00B01B61" w:rsidRPr="00926144" w:rsidTr="00FB2BC5">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B01B61" w:rsidRDefault="00B01B61" w:rsidP="00B01B61">
            <w:pPr>
              <w:snapToGrid w:val="0"/>
              <w:jc w:val="center"/>
              <w:rPr>
                <w:rFonts w:ascii="Arial" w:eastAsia="TimesNewRomanPSMT" w:hAnsi="Arial" w:cs="Arial"/>
                <w:lang w:val="sr-Cyrl-CS"/>
              </w:rPr>
            </w:pPr>
            <w:r>
              <w:rPr>
                <w:rFonts w:ascii="Arial" w:eastAsia="TimesNewRomanPSMT" w:hAnsi="Arial" w:cs="Arial"/>
                <w:lang w:val="sr-Cyrl-CS"/>
              </w:rPr>
              <w:t>Образац 7</w:t>
            </w:r>
          </w:p>
        </w:tc>
        <w:tc>
          <w:tcPr>
            <w:tcW w:w="6804" w:type="dxa"/>
            <w:tcBorders>
              <w:top w:val="single" w:sz="4" w:space="0" w:color="000000"/>
              <w:left w:val="single" w:sz="4" w:space="0" w:color="000000"/>
              <w:bottom w:val="single" w:sz="4" w:space="0" w:color="000000"/>
            </w:tcBorders>
            <w:shd w:val="clear" w:color="auto" w:fill="auto"/>
          </w:tcPr>
          <w:p w:rsidR="00B01B61" w:rsidRPr="00926144" w:rsidRDefault="00B01B61" w:rsidP="00EF53E7">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01B61" w:rsidRDefault="007F3816" w:rsidP="00BD7632">
            <w:pPr>
              <w:snapToGrid w:val="0"/>
              <w:jc w:val="center"/>
              <w:rPr>
                <w:rFonts w:ascii="Arial" w:hAnsi="Arial" w:cs="Arial"/>
                <w:lang w:val="sr-Cyrl-CS"/>
              </w:rPr>
            </w:pPr>
            <w:r>
              <w:rPr>
                <w:rFonts w:ascii="Arial" w:hAnsi="Arial" w:cs="Arial"/>
                <w:lang w:val="sr-Cyrl-CS"/>
              </w:rPr>
              <w:t>21</w:t>
            </w:r>
          </w:p>
        </w:tc>
      </w:tr>
      <w:tr w:rsidR="00AD24A0" w:rsidRPr="00926144" w:rsidTr="00FB2BC5">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hAnsi="Arial" w:cs="Arial"/>
                <w:lang w:val="sr-Cyrl-CS"/>
              </w:rPr>
            </w:pPr>
            <w:r>
              <w:rPr>
                <w:rFonts w:ascii="Arial" w:hAnsi="Arial" w:cs="Arial"/>
                <w:lang w:val="sr-Cyrl-CS"/>
              </w:rPr>
              <w:t>22</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bl>
    <w:p w:rsidR="00AD24A0" w:rsidRDefault="00AD24A0" w:rsidP="005520AD">
      <w:pPr>
        <w:jc w:val="both"/>
        <w:rPr>
          <w:rFonts w:ascii="Arial" w:eastAsia="TimesNewRomanPSMT" w:hAnsi="Arial" w:cs="Arial"/>
          <w:lang w:val="sr-Cyrl-CS"/>
        </w:rPr>
      </w:pPr>
    </w:p>
    <w:p w:rsidR="00261651" w:rsidRDefault="00261651" w:rsidP="005520AD">
      <w:pPr>
        <w:jc w:val="both"/>
        <w:rPr>
          <w:rFonts w:ascii="Arial" w:eastAsia="TimesNewRomanPSMT" w:hAnsi="Arial" w:cs="Arial"/>
          <w:lang w:val="sr-Cyrl-CS"/>
        </w:rPr>
      </w:pPr>
    </w:p>
    <w:p w:rsidR="00C4012C" w:rsidRDefault="00C4012C" w:rsidP="005520AD">
      <w:pPr>
        <w:jc w:val="both"/>
        <w:rPr>
          <w:rFonts w:ascii="Arial" w:eastAsia="TimesNewRomanPSMT" w:hAnsi="Arial" w:cs="Arial"/>
          <w:lang w:val="sr-Cyrl-CS"/>
        </w:rPr>
      </w:pPr>
    </w:p>
    <w:p w:rsidR="00C4012C" w:rsidRDefault="00C4012C" w:rsidP="005520AD">
      <w:pPr>
        <w:jc w:val="both"/>
        <w:rPr>
          <w:rFonts w:ascii="Arial" w:eastAsia="TimesNewRomanPSMT" w:hAnsi="Arial" w:cs="Arial"/>
          <w:lang w:val="sr-Cyrl-CS"/>
        </w:rPr>
      </w:pPr>
    </w:p>
    <w:p w:rsidR="001E26C7" w:rsidRDefault="001E26C7" w:rsidP="005520AD">
      <w:pPr>
        <w:jc w:val="both"/>
        <w:rPr>
          <w:rFonts w:ascii="Arial" w:eastAsia="TimesNewRomanPSMT" w:hAnsi="Arial" w:cs="Arial"/>
          <w:lang w:val="sr-Cyrl-CS"/>
        </w:rPr>
      </w:pPr>
    </w:p>
    <w:p w:rsidR="0031506D" w:rsidRDefault="0031506D" w:rsidP="005520AD">
      <w:pPr>
        <w:jc w:val="both"/>
        <w:rPr>
          <w:rFonts w:ascii="Arial" w:eastAsia="TimesNewRomanPSMT" w:hAnsi="Arial" w:cs="Arial"/>
          <w:lang w:val="sr-Cyrl-CS"/>
        </w:rPr>
      </w:pPr>
    </w:p>
    <w:p w:rsidR="001E26C7" w:rsidRPr="00926144" w:rsidRDefault="001E26C7" w:rsidP="005520AD">
      <w:pPr>
        <w:jc w:val="both"/>
        <w:rPr>
          <w:rFonts w:ascii="Arial" w:eastAsia="TimesNewRomanPSMT" w:hAnsi="Arial" w:cs="Arial"/>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  ОПШТИ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926144" w:rsidRDefault="00AD24A0" w:rsidP="00AD24A0">
      <w:pPr>
        <w:jc w:val="both"/>
        <w:rPr>
          <w:i/>
          <w:lang w:val="sr-Cyrl-CS"/>
        </w:rPr>
      </w:pPr>
      <w:r w:rsidRPr="00926144">
        <w:rPr>
          <w:rFonts w:ascii="Arial" w:hAnsi="Arial" w:cs="Arial"/>
          <w:lang w:val="ru-RU"/>
        </w:rPr>
        <w:t xml:space="preserve">Предмет јавне набавке бр. </w:t>
      </w:r>
      <w:r w:rsidR="001E26C7">
        <w:rPr>
          <w:rFonts w:ascii="Arial" w:hAnsi="Arial" w:cs="Arial"/>
          <w:lang w:val="ru-RU"/>
        </w:rPr>
        <w:t>7/2020</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w:t>
      </w:r>
      <w:r w:rsidR="00EF53E7">
        <w:rPr>
          <w:rFonts w:ascii="Arial" w:hAnsi="Arial" w:cs="Arial"/>
          <w:lang w:val="ru-RU"/>
        </w:rPr>
        <w:t>17</w:t>
      </w:r>
      <w:r w:rsidR="00D721F9">
        <w:rPr>
          <w:rFonts w:ascii="Arial" w:hAnsi="Arial" w:cs="Arial"/>
          <w:lang w:val="ru-RU"/>
        </w:rPr>
        <w:t>/</w:t>
      </w:r>
      <w:r w:rsidR="001E26C7">
        <w:rPr>
          <w:rFonts w:ascii="Arial" w:hAnsi="Arial" w:cs="Arial"/>
          <w:lang w:val="ru-RU"/>
        </w:rPr>
        <w:t>20</w:t>
      </w:r>
      <w:r w:rsidRPr="00926144">
        <w:rPr>
          <w:rFonts w:ascii="Arial" w:hAnsi="Arial" w:cs="Arial"/>
          <w:lang w:val="ru-RU"/>
        </w:rPr>
        <w:t xml:space="preserve"> јесу </w:t>
      </w:r>
      <w:r w:rsidR="00EF53E7" w:rsidRPr="00EF53E7">
        <w:rPr>
          <w:rFonts w:ascii="Arial" w:hAnsi="Arial" w:cs="Arial"/>
          <w:bCs/>
        </w:rPr>
        <w:t>Услуге стручног надзора над извођењем радова на рехабилитацији путева и улица на територији општине Баточина</w:t>
      </w:r>
      <w:r w:rsidRPr="00EF53E7">
        <w:rPr>
          <w:rFonts w:ascii="Arial" w:hAnsi="Arial" w:cs="Arial"/>
          <w:bCs/>
        </w:rPr>
        <w:t>,</w:t>
      </w:r>
      <w:r w:rsidRPr="00926144">
        <w:rPr>
          <w:rFonts w:ascii="Arial" w:hAnsi="Arial" w:cs="Arial"/>
          <w:bCs/>
        </w:rPr>
        <w:t xml:space="preserve"> ОРН: </w:t>
      </w:r>
      <w:r w:rsidRPr="00926144">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Pr="00926144" w:rsidRDefault="00AD24A0" w:rsidP="00AD24A0">
      <w:pPr>
        <w:jc w:val="both"/>
        <w:rPr>
          <w:rFonts w:ascii="Arial" w:hAnsi="Arial" w:cs="Arial"/>
          <w:i/>
          <w:iCs/>
          <w:lang w:val="sr-Cyrl-CS"/>
        </w:rPr>
      </w:pPr>
      <w:r w:rsidRPr="00926144">
        <w:rPr>
          <w:rFonts w:ascii="Arial" w:hAnsi="Arial" w:cs="Arial"/>
          <w:lang w:val="sr-Cyrl-CS"/>
        </w:rPr>
        <w:t>Поступак јавне набавке се спроводи ради закључења уговора о јавној набавци.</w:t>
      </w:r>
    </w:p>
    <w:p w:rsidR="00AD24A0" w:rsidRPr="00926144" w:rsidRDefault="00AD24A0" w:rsidP="00AD24A0">
      <w:pPr>
        <w:jc w:val="both"/>
        <w:rPr>
          <w:rFonts w:ascii="Arial" w:hAnsi="Arial" w:cs="Arial"/>
          <w:b/>
          <w:bCs/>
          <w:i/>
          <w:iCs/>
          <w:lang w:val="sr-Cyrl-CS"/>
        </w:rPr>
      </w:pPr>
    </w:p>
    <w:p w:rsidR="00AD24A0" w:rsidRPr="00926144" w:rsidRDefault="00335789" w:rsidP="00AD24A0">
      <w:pPr>
        <w:jc w:val="both"/>
        <w:rPr>
          <w:rFonts w:ascii="Arial" w:hAnsi="Arial" w:cs="Arial"/>
          <w:b/>
          <w:bCs/>
          <w:iCs/>
          <w:lang w:val="sr-Cyrl-CS"/>
        </w:rPr>
      </w:pPr>
      <w:r w:rsidRPr="00926144">
        <w:rPr>
          <w:rFonts w:ascii="Arial" w:hAnsi="Arial" w:cs="Arial"/>
          <w:b/>
          <w:bCs/>
          <w:i/>
          <w:iCs/>
          <w:lang w:val="sr-Cyrl-CS"/>
        </w:rPr>
        <w:t>5</w:t>
      </w:r>
      <w:r w:rsidR="00AD24A0" w:rsidRPr="00926144">
        <w:rPr>
          <w:rFonts w:ascii="Arial" w:hAnsi="Arial" w:cs="Arial"/>
          <w:b/>
          <w:bCs/>
          <w:i/>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00D721F9">
        <w:rPr>
          <w:rFonts w:ascii="Arial" w:hAnsi="Arial" w:cs="Arial"/>
          <w:lang w:val="sr-Cyrl-CS"/>
        </w:rPr>
        <w:t>Јелена Драгељевић</w:t>
      </w:r>
    </w:p>
    <w:p w:rsidR="00335789" w:rsidRPr="001E26C7" w:rsidRDefault="00335789" w:rsidP="00335789">
      <w:pPr>
        <w:jc w:val="both"/>
        <w:rPr>
          <w:rFonts w:ascii="Arial" w:hAnsi="Arial" w:cs="Arial"/>
        </w:rPr>
      </w:pPr>
      <w:r w:rsidRPr="00926144">
        <w:rPr>
          <w:rFonts w:ascii="Arial" w:hAnsi="Arial" w:cs="Arial"/>
          <w:lang w:val="sr-Cyrl-CS"/>
        </w:rPr>
        <w:t>Е - mail адреса:</w:t>
      </w:r>
      <w:hyperlink r:id="rId11" w:history="1">
        <w:r w:rsidR="00D721F9" w:rsidRPr="00D721F9">
          <w:rPr>
            <w:rStyle w:val="Hyperlink"/>
            <w:rFonts w:ascii="Arial" w:hAnsi="Arial" w:cs="Arial"/>
          </w:rPr>
          <w:t>jelenadrageljevic@ymail.com</w:t>
        </w:r>
      </w:hyperlink>
      <w:r w:rsidR="00312A68">
        <w:rPr>
          <w:lang w:val="sr-Cyrl-CS"/>
        </w:rPr>
        <w:t xml:space="preserve"> </w:t>
      </w:r>
      <w:r w:rsidR="001E26C7" w:rsidRPr="001E26C7">
        <w:rPr>
          <w:rFonts w:ascii="Arial" w:hAnsi="Arial" w:cs="Arial"/>
        </w:rPr>
        <w:t>и</w:t>
      </w:r>
      <w:r w:rsidR="00312A68">
        <w:rPr>
          <w:rFonts w:ascii="Arial" w:hAnsi="Arial" w:cs="Arial"/>
          <w:lang w:val="sr-Cyrl-CS"/>
        </w:rPr>
        <w:t xml:space="preserve"> </w:t>
      </w:r>
      <w:hyperlink r:id="rId12" w:history="1">
        <w:r w:rsidR="001E26C7" w:rsidRPr="001E26C7">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1E26C7">
        <w:rPr>
          <w:rFonts w:ascii="Arial" w:hAnsi="Arial" w:cs="Arial"/>
        </w:rPr>
        <w:t xml:space="preserve"> 7</w:t>
      </w:r>
      <w:r w:rsidR="00423D8E" w:rsidRPr="00926144">
        <w:rPr>
          <w:rFonts w:ascii="Arial" w:hAnsi="Arial" w:cs="Arial"/>
          <w:lang w:val="ru-RU"/>
        </w:rPr>
        <w:t>/20</w:t>
      </w:r>
      <w:r w:rsidR="001E26C7">
        <w:rPr>
          <w:rFonts w:ascii="Arial" w:hAnsi="Arial" w:cs="Arial"/>
        </w:rPr>
        <w:t>20</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w:t>
      </w:r>
      <w:r w:rsidR="00423D8E" w:rsidRPr="00EF53E7">
        <w:rPr>
          <w:rFonts w:ascii="Arial" w:hAnsi="Arial" w:cs="Arial"/>
          <w:lang w:val="ru-RU"/>
        </w:rPr>
        <w:t>.</w:t>
      </w:r>
      <w:r w:rsidR="00EF53E7" w:rsidRPr="00EF53E7">
        <w:rPr>
          <w:rFonts w:ascii="Arial" w:hAnsi="Arial" w:cs="Arial"/>
          <w:lang w:val="sr-Cyrl-CS"/>
        </w:rPr>
        <w:t>17</w:t>
      </w:r>
      <w:r w:rsidR="00D721F9" w:rsidRPr="00EF53E7">
        <w:rPr>
          <w:rFonts w:ascii="Arial" w:hAnsi="Arial" w:cs="Arial"/>
          <w:lang w:val="ru-RU"/>
        </w:rPr>
        <w:t>/</w:t>
      </w:r>
      <w:r w:rsidR="001E26C7" w:rsidRPr="00EF53E7">
        <w:rPr>
          <w:rFonts w:ascii="Arial" w:hAnsi="Arial" w:cs="Arial"/>
        </w:rPr>
        <w:t>20</w:t>
      </w:r>
      <w:r w:rsidR="009F4133">
        <w:rPr>
          <w:rFonts w:ascii="Arial" w:hAnsi="Arial" w:cs="Arial"/>
        </w:rPr>
        <w:t xml:space="preserve"> </w:t>
      </w:r>
      <w:r w:rsidR="00BC4C22" w:rsidRPr="00926144">
        <w:rPr>
          <w:rFonts w:ascii="Arial" w:hAnsi="Arial" w:cs="Arial"/>
          <w:lang w:val="ru-RU"/>
        </w:rPr>
        <w:t>јесу</w:t>
      </w:r>
      <w:r w:rsidR="009F4133">
        <w:rPr>
          <w:rFonts w:ascii="Arial" w:hAnsi="Arial" w:cs="Arial"/>
        </w:rPr>
        <w:t xml:space="preserve"> </w:t>
      </w:r>
      <w:r w:rsidR="00EF53E7" w:rsidRPr="00EF53E7">
        <w:rPr>
          <w:rFonts w:ascii="Arial" w:hAnsi="Arial" w:cs="Arial"/>
          <w:b/>
          <w:bCs/>
        </w:rPr>
        <w:t>Услуге стручног надзора над извођењем радова на рехабилитацији путева и улица на територији општине Баточина</w:t>
      </w:r>
      <w:r w:rsidR="00D721F9" w:rsidRPr="00926144">
        <w:rPr>
          <w:rFonts w:ascii="Arial" w:hAnsi="Arial" w:cs="Arial"/>
          <w:bCs/>
        </w:rPr>
        <w:t xml:space="preserve">, ОРН: </w:t>
      </w:r>
      <w:r w:rsidR="00D721F9" w:rsidRPr="00926144">
        <w:rPr>
          <w:rFonts w:ascii="Arial" w:hAnsi="Arial" w:cs="Arial"/>
          <w:bCs/>
          <w:lang w:val="sr-Cyrl-CS"/>
        </w:rPr>
        <w:t>71520000 – Услуге грађевинског надзора</w:t>
      </w:r>
      <w:r w:rsidRPr="00926144">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261651" w:rsidRDefault="00261651" w:rsidP="005520AD">
      <w:pPr>
        <w:jc w:val="both"/>
        <w:rPr>
          <w:rFonts w:ascii="Arial" w:hAnsi="Arial" w:cs="Arial"/>
          <w:i/>
          <w:iCs/>
          <w:lang w:val="sr-Cyrl-CS"/>
        </w:rPr>
      </w:pPr>
    </w:p>
    <w:p w:rsidR="00261651" w:rsidRDefault="00261651" w:rsidP="005520AD">
      <w:pPr>
        <w:jc w:val="both"/>
        <w:rPr>
          <w:rFonts w:ascii="Arial" w:hAnsi="Arial" w:cs="Arial"/>
          <w:i/>
          <w:iCs/>
          <w:lang w:val="sr-Cyrl-CS"/>
        </w:rPr>
      </w:pPr>
    </w:p>
    <w:p w:rsidR="00261651" w:rsidRPr="00926144" w:rsidRDefault="00261651"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r w:rsidRPr="00926144">
        <w:rPr>
          <w:rFonts w:ascii="Arial" w:hAnsi="Arial" w:cs="Arial"/>
          <w:b/>
          <w:bCs/>
          <w:i/>
          <w:iCs/>
          <w:sz w:val="28"/>
          <w:szCs w:val="28"/>
        </w:rPr>
        <w:lastRenderedPageBreak/>
        <w:t>III  ВРСТА, ТЕХНИЧКЕ КАРАКТЕРИСТИКЕ, КВАЛИТЕТ, КОЛИЧИНА И ОПИС УСЛУГА, НАЧИН СПРОВОЂЕЊА КОНТРОЛЕ И ОБЕЗБЕЂИВАЊА ГАРАНЦИЈЕ КВАЛИТЕТА, РОК ИЗВРШЕЊА,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001D0B4F">
        <w:rPr>
          <w:rFonts w:ascii="Arial" w:hAnsi="Arial" w:cs="Arial"/>
          <w:lang w:val="sr-Cyrl-CS"/>
        </w:rPr>
        <w:t>)</w:t>
      </w:r>
      <w:r w:rsidRPr="00926144">
        <w:rPr>
          <w:rFonts w:ascii="Arial" w:hAnsi="Arial" w:cs="Arial"/>
          <w:lang w:val="sr-Cyrl-CS"/>
        </w:rPr>
        <w:t xml:space="preserve">, Законом о планирању и изградњи </w:t>
      </w:r>
      <w:r w:rsidR="007F73BB" w:rsidRPr="00926144">
        <w:rPr>
          <w:rFonts w:ascii="Arial" w:hAnsi="Arial" w:cs="Arial"/>
          <w:lang w:val="sr-Cyrl-CS"/>
        </w:rPr>
        <w:t xml:space="preserve">(''Сл. гласник РС'' </w:t>
      </w:r>
      <w:r w:rsidRPr="00926144">
        <w:rPr>
          <w:rFonts w:ascii="Arial" w:hAnsi="Arial" w:cs="Arial"/>
          <w:lang w:val="sr-Cyrl-CS"/>
        </w:rPr>
        <w:t>бр. 72/2009, 81/2009</w:t>
      </w:r>
      <w:r w:rsidR="0060616D">
        <w:rPr>
          <w:rFonts w:ascii="Arial" w:hAnsi="Arial" w:cs="Arial"/>
        </w:rPr>
        <w:t>-испр.</w:t>
      </w:r>
      <w:r w:rsidRPr="00926144">
        <w:rPr>
          <w:rFonts w:ascii="Arial" w:hAnsi="Arial" w:cs="Arial"/>
          <w:lang w:val="sr-Cyrl-CS"/>
        </w:rPr>
        <w:t xml:space="preserve">, </w:t>
      </w:r>
      <w:r w:rsidR="0060616D">
        <w:rPr>
          <w:rFonts w:ascii="Arial" w:hAnsi="Arial" w:cs="Arial"/>
          <w:lang w:val="sr-Cyrl-CS"/>
        </w:rPr>
        <w:t>64/2010-</w:t>
      </w:r>
      <w:r w:rsidR="00D721F9">
        <w:rPr>
          <w:rFonts w:ascii="Arial" w:hAnsi="Arial" w:cs="Arial"/>
          <w:lang w:val="sr-Cyrl-CS"/>
        </w:rPr>
        <w:t xml:space="preserve">одлука УС, </w:t>
      </w:r>
      <w:r w:rsidRPr="00926144">
        <w:rPr>
          <w:rFonts w:ascii="Arial" w:hAnsi="Arial" w:cs="Arial"/>
          <w:lang w:val="sr-Cyrl-CS"/>
        </w:rPr>
        <w:t>24/2011, 121/2012, 42/2013</w:t>
      </w:r>
      <w:r w:rsidR="00D721F9">
        <w:rPr>
          <w:rFonts w:ascii="Arial" w:hAnsi="Arial" w:cs="Arial"/>
          <w:lang w:val="sr-Cyrl-CS"/>
        </w:rPr>
        <w:t>-одлука УС</w:t>
      </w:r>
      <w:r w:rsidRPr="00926144">
        <w:rPr>
          <w:rFonts w:ascii="Arial" w:hAnsi="Arial" w:cs="Arial"/>
          <w:lang w:val="sr-Cyrl-CS"/>
        </w:rPr>
        <w:t>, 50/2013</w:t>
      </w:r>
      <w:r w:rsidR="00D721F9">
        <w:rPr>
          <w:rFonts w:ascii="Arial" w:hAnsi="Arial" w:cs="Arial"/>
          <w:lang w:val="sr-Cyrl-CS"/>
        </w:rPr>
        <w:t>-одлука УС</w:t>
      </w:r>
      <w:r w:rsidRPr="00926144">
        <w:rPr>
          <w:rFonts w:ascii="Arial" w:hAnsi="Arial" w:cs="Arial"/>
          <w:lang w:val="sr-Cyrl-CS"/>
        </w:rPr>
        <w:t>, 98/2013</w:t>
      </w:r>
      <w:r w:rsidR="0060616D">
        <w:rPr>
          <w:rFonts w:ascii="Arial" w:hAnsi="Arial" w:cs="Arial"/>
          <w:lang w:val="sr-Cyrl-CS"/>
        </w:rPr>
        <w:t>-</w:t>
      </w:r>
      <w:r w:rsidR="00D721F9">
        <w:rPr>
          <w:rFonts w:ascii="Arial" w:hAnsi="Arial" w:cs="Arial"/>
          <w:lang w:val="sr-Cyrl-CS"/>
        </w:rPr>
        <w:t xml:space="preserve">одлука УС, 132/2014, </w:t>
      </w:r>
      <w:r w:rsidRPr="00926144">
        <w:rPr>
          <w:rFonts w:ascii="Arial" w:hAnsi="Arial" w:cs="Arial"/>
          <w:lang w:val="sr-Cyrl-CS"/>
        </w:rPr>
        <w:t>145/2014</w:t>
      </w:r>
      <w:r w:rsidR="0060616D">
        <w:rPr>
          <w:rFonts w:ascii="Arial" w:hAnsi="Arial" w:cs="Arial"/>
          <w:lang w:val="sr-Cyrl-CS"/>
        </w:rPr>
        <w:t xml:space="preserve">, 83/2018, 31/2019, </w:t>
      </w:r>
      <w:r w:rsidR="00D721F9">
        <w:rPr>
          <w:rFonts w:ascii="Arial" w:hAnsi="Arial" w:cs="Arial"/>
          <w:lang w:val="sr-Cyrl-CS"/>
        </w:rPr>
        <w:t>37/2019-др.закон</w:t>
      </w:r>
      <w:r w:rsidR="0060616D">
        <w:rPr>
          <w:rFonts w:ascii="Arial" w:hAnsi="Arial" w:cs="Arial"/>
          <w:lang w:val="sr-Cyrl-CS"/>
        </w:rPr>
        <w:t xml:space="preserve"> и 9/2020</w:t>
      </w:r>
      <w:r w:rsidRPr="00926144">
        <w:rPr>
          <w:rFonts w:ascii="Arial" w:hAnsi="Arial" w:cs="Arial"/>
          <w:lang w:val="sr-Cyrl-CS"/>
        </w:rPr>
        <w:t xml:space="preserve">),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E826AC" w:rsidRPr="00926144" w:rsidRDefault="005520AD" w:rsidP="004F4CDB">
      <w:pPr>
        <w:ind w:firstLine="360"/>
        <w:jc w:val="both"/>
        <w:rPr>
          <w:rFonts w:ascii="Arial" w:hAnsi="Arial" w:cs="Arial"/>
          <w:lang w:val="sr-Cyrl-CS"/>
        </w:rPr>
      </w:pPr>
      <w:r w:rsidRPr="00926144">
        <w:rPr>
          <w:rFonts w:ascii="Arial" w:hAnsi="Arial" w:cs="Arial"/>
          <w:lang w:val="sr-Cyrl-CS"/>
        </w:rPr>
        <w:t>Предмет јавне набавке је вршење услуга стручног надзора</w:t>
      </w:r>
      <w:r w:rsidR="005F0B45" w:rsidRPr="00926144">
        <w:rPr>
          <w:rFonts w:ascii="Arial" w:hAnsi="Arial" w:cs="Arial"/>
          <w:lang w:val="sr-Cyrl-CS"/>
        </w:rPr>
        <w:t xml:space="preserve"> над извођењем радова на  </w:t>
      </w:r>
      <w:r w:rsidR="000355AD">
        <w:rPr>
          <w:rFonts w:ascii="Arial" w:hAnsi="Arial" w:cs="Arial"/>
          <w:lang w:val="sr-Cyrl-CS"/>
        </w:rPr>
        <w:t xml:space="preserve">рехабилитацији </w:t>
      </w:r>
      <w:r w:rsidR="005F0B45" w:rsidRPr="00926144">
        <w:rPr>
          <w:rFonts w:ascii="Arial" w:hAnsi="Arial" w:cs="Arial"/>
          <w:lang w:val="sr-Cyrl-CS"/>
        </w:rPr>
        <w:t>путева</w:t>
      </w:r>
      <w:r w:rsidR="0010243E">
        <w:rPr>
          <w:rFonts w:ascii="Arial" w:hAnsi="Arial" w:cs="Arial"/>
        </w:rPr>
        <w:t xml:space="preserve"> и улица</w:t>
      </w:r>
      <w:r w:rsidR="005F0B45" w:rsidRPr="00926144">
        <w:rPr>
          <w:rFonts w:ascii="Arial" w:hAnsi="Arial" w:cs="Arial"/>
          <w:lang w:val="sr-Cyrl-CS"/>
        </w:rPr>
        <w:t>, и то:</w:t>
      </w:r>
    </w:p>
    <w:p w:rsidR="0006594C" w:rsidRDefault="0010243E" w:rsidP="0006594C">
      <w:pPr>
        <w:pStyle w:val="ListParagraph"/>
        <w:numPr>
          <w:ilvl w:val="0"/>
          <w:numId w:val="29"/>
        </w:numPr>
        <w:jc w:val="both"/>
        <w:rPr>
          <w:rFonts w:ascii="Arial" w:eastAsiaTheme="minorHAnsi" w:hAnsi="Arial" w:cs="Arial"/>
          <w:color w:val="auto"/>
          <w:kern w:val="0"/>
          <w:lang w:eastAsia="en-US"/>
        </w:rPr>
      </w:pPr>
      <w:r>
        <w:rPr>
          <w:rFonts w:ascii="Arial" w:hAnsi="Arial" w:cs="Arial"/>
          <w:lang w:val="sr-Cyrl-CS"/>
        </w:rPr>
        <w:t>д</w:t>
      </w:r>
      <w:r w:rsidRPr="0010243E">
        <w:rPr>
          <w:rFonts w:ascii="Arial" w:hAnsi="Arial" w:cs="Arial"/>
          <w:lang w:val="sr-Cyrl-CS"/>
        </w:rPr>
        <w:t xml:space="preserve">ела улице Александра Симића и дела улице </w:t>
      </w:r>
      <w:r w:rsidRPr="0010243E">
        <w:rPr>
          <w:rFonts w:ascii="Arial" w:eastAsia="TimesNewRomanPS-BoldMT" w:hAnsi="Arial" w:cs="Arial"/>
          <w:bCs/>
          <w:lang w:val="ru-RU"/>
        </w:rPr>
        <w:t>Кнеза Милоша Обреновића у Баточини</w:t>
      </w:r>
      <w:r w:rsidR="0006594C" w:rsidRPr="0010243E">
        <w:rPr>
          <w:rFonts w:ascii="Arial" w:eastAsiaTheme="minorHAnsi" w:hAnsi="Arial" w:cs="Arial"/>
          <w:color w:val="auto"/>
          <w:kern w:val="0"/>
          <w:lang w:eastAsia="en-US"/>
        </w:rPr>
        <w:t>;</w:t>
      </w:r>
    </w:p>
    <w:p w:rsidR="00653EDD" w:rsidRPr="00653EDD" w:rsidRDefault="00653EDD" w:rsidP="0006594C">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Пиротске у Баточини;</w:t>
      </w:r>
    </w:p>
    <w:p w:rsidR="00653EDD" w:rsidRPr="00653EDD" w:rsidRDefault="00653EDD" w:rsidP="0006594C">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Раковдолске у Баточини;</w:t>
      </w:r>
    </w:p>
    <w:p w:rsidR="00653EDD" w:rsidRPr="00653EDD" w:rsidRDefault="00653EDD" w:rsidP="0006594C">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Капетана Коче Анђелковића у Баточини;</w:t>
      </w:r>
    </w:p>
    <w:p w:rsidR="00653EDD" w:rsidRPr="00653EDD" w:rsidRDefault="00653EDD" w:rsidP="0006594C">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Лазе Младеновића у Бадњевцу;</w:t>
      </w:r>
    </w:p>
    <w:p w:rsidR="00653EDD" w:rsidRPr="00653EDD" w:rsidRDefault="00653EDD" w:rsidP="0006594C">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Краљевића Марка у Бадњевцу;</w:t>
      </w:r>
    </w:p>
    <w:p w:rsidR="00653EDD" w:rsidRPr="00653EDD" w:rsidRDefault="00653EDD" w:rsidP="0006594C">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Калиготић у Брзану;</w:t>
      </w:r>
    </w:p>
    <w:p w:rsidR="00653EDD" w:rsidRPr="0010243E" w:rsidRDefault="00653EDD" w:rsidP="0006594C">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Старокијевачке у Кијеву.</w:t>
      </w:r>
    </w:p>
    <w:p w:rsidR="005F0B45" w:rsidRPr="00926144" w:rsidRDefault="005F0B45" w:rsidP="004F4CDB">
      <w:pPr>
        <w:ind w:firstLine="360"/>
        <w:jc w:val="both"/>
        <w:rPr>
          <w:rFonts w:ascii="Arial" w:hAnsi="Arial" w:cs="Arial"/>
        </w:rPr>
      </w:pP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lastRenderedPageBreak/>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t>Поред свих обавеза које произилазе из Закона о планирању и изградњи</w:t>
      </w:r>
      <w:r w:rsidR="0006594C" w:rsidRPr="00926144">
        <w:rPr>
          <w:rFonts w:ascii="Arial" w:eastAsia="Times New Roman" w:hAnsi="Arial" w:cs="Arial"/>
        </w:rPr>
        <w:t>, Закона о</w:t>
      </w:r>
      <w:r w:rsidRPr="00926144">
        <w:rPr>
          <w:rFonts w:ascii="Arial" w:eastAsia="Times New Roman" w:hAnsi="Arial" w:cs="Arial"/>
        </w:rPr>
        <w:t xml:space="preserve"> путевима као и правилима вршења стручног надзора, 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Решавање </w:t>
      </w:r>
      <w:r w:rsidR="004D667B">
        <w:rPr>
          <w:rFonts w:ascii="Arial" w:hAnsi="Arial" w:cs="Arial"/>
          <w:lang w:val="sr-Cyrl-CS"/>
        </w:rPr>
        <w:t>др</w:t>
      </w:r>
      <w:r w:rsidR="004D667B" w:rsidRPr="00926144">
        <w:rPr>
          <w:rFonts w:ascii="Arial" w:hAnsi="Arial" w:cs="Arial"/>
          <w:lang w:val="sr-Cyrl-CS"/>
        </w:rPr>
        <w:t>у</w:t>
      </w:r>
      <w:r w:rsidR="004D667B">
        <w:rPr>
          <w:rFonts w:ascii="Arial" w:hAnsi="Arial" w:cs="Arial"/>
          <w:lang w:val="sr-Cyrl-CS"/>
        </w:rPr>
        <w:t>г</w:t>
      </w:r>
      <w:r w:rsidR="004D667B" w:rsidRPr="00926144">
        <w:rPr>
          <w:rFonts w:ascii="Arial" w:hAnsi="Arial" w:cs="Arial"/>
          <w:lang w:val="sr-Cyrl-CS"/>
        </w:rPr>
        <w:t>их</w:t>
      </w:r>
      <w:r w:rsidRPr="00926144">
        <w:rPr>
          <w:rFonts w:ascii="Arial" w:hAnsi="Arial" w:cs="Arial"/>
          <w:lang w:val="sr-Cyrl-CS"/>
        </w:rPr>
        <w:t xml:space="preserve">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935338" w:rsidRDefault="005520AD" w:rsidP="00935338">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00CE1F1E">
        <w:rPr>
          <w:rFonts w:ascii="Arial" w:hAnsi="Arial" w:cs="Arial"/>
        </w:rPr>
        <w:t xml:space="preserve"> </w:t>
      </w:r>
      <w:r w:rsidR="0006594C" w:rsidRPr="00926144">
        <w:rPr>
          <w:rFonts w:ascii="Arial" w:hAnsi="Arial" w:cs="Arial"/>
          <w:lang w:val="sr-Cyrl-CS"/>
        </w:rPr>
        <w:t xml:space="preserve">за </w:t>
      </w:r>
      <w:r w:rsidR="001D0B4F">
        <w:rPr>
          <w:rFonts w:ascii="Arial" w:hAnsi="Arial" w:cs="Arial"/>
        </w:rPr>
        <w:t xml:space="preserve">радове обухваћене </w:t>
      </w:r>
      <w:r w:rsidR="001B3759">
        <w:rPr>
          <w:rFonts w:ascii="Arial" w:hAnsi="Arial" w:cs="Arial"/>
        </w:rPr>
        <w:t xml:space="preserve">Планом </w:t>
      </w:r>
      <w:r w:rsidR="00CD56B5">
        <w:rPr>
          <w:rFonts w:ascii="Arial" w:hAnsi="Arial" w:cs="Arial"/>
        </w:rPr>
        <w:t>јавних набавки, и то</w:t>
      </w:r>
      <w:r w:rsidR="00935338">
        <w:rPr>
          <w:rFonts w:ascii="Arial" w:hAnsi="Arial" w:cs="Arial"/>
          <w:lang w:val="sr-Cyrl-CS"/>
        </w:rPr>
        <w:t>:</w:t>
      </w:r>
    </w:p>
    <w:p w:rsidR="00935338" w:rsidRPr="0010243E" w:rsidRDefault="0010243E" w:rsidP="00935338">
      <w:pPr>
        <w:pStyle w:val="ListParagraph"/>
        <w:numPr>
          <w:ilvl w:val="0"/>
          <w:numId w:val="37"/>
        </w:numPr>
        <w:jc w:val="both"/>
        <w:rPr>
          <w:rFonts w:ascii="Arial" w:hAnsi="Arial" w:cs="Arial"/>
          <w:noProof/>
          <w:lang w:val="sr-Cyrl-CS"/>
        </w:rPr>
      </w:pPr>
      <w:r>
        <w:rPr>
          <w:rFonts w:ascii="Arial" w:hAnsi="Arial" w:cs="Arial"/>
          <w:lang w:val="sr-Cyrl-CS"/>
        </w:rPr>
        <w:t>д</w:t>
      </w:r>
      <w:r w:rsidRPr="0010243E">
        <w:rPr>
          <w:rFonts w:ascii="Arial" w:hAnsi="Arial" w:cs="Arial"/>
          <w:lang w:val="sr-Cyrl-CS"/>
        </w:rPr>
        <w:t xml:space="preserve">ела улице Александра Симића и дела улице </w:t>
      </w:r>
      <w:r w:rsidRPr="0010243E">
        <w:rPr>
          <w:rFonts w:ascii="Arial" w:eastAsia="TimesNewRomanPS-BoldMT" w:hAnsi="Arial" w:cs="Arial"/>
          <w:bCs/>
          <w:lang w:val="ru-RU"/>
        </w:rPr>
        <w:t>Кнеза Милоша Обреновића у Баточини</w:t>
      </w:r>
      <w:r w:rsidR="00935338" w:rsidRPr="0010243E">
        <w:rPr>
          <w:rFonts w:ascii="Arial" w:hAnsi="Arial" w:cs="Arial"/>
          <w:lang w:val="sr-Cyrl-CS"/>
        </w:rPr>
        <w:t xml:space="preserve">, процењене вредности од </w:t>
      </w:r>
      <w:r w:rsidRPr="0010243E">
        <w:rPr>
          <w:rFonts w:ascii="Arial" w:hAnsi="Arial" w:cs="Arial"/>
          <w:lang w:val="sr-Cyrl-CS"/>
        </w:rPr>
        <w:t>3.500</w:t>
      </w:r>
      <w:r w:rsidR="00935338" w:rsidRPr="0010243E">
        <w:rPr>
          <w:rFonts w:ascii="Arial" w:hAnsi="Arial" w:cs="Arial"/>
          <w:lang w:val="sr-Cyrl-CS"/>
        </w:rPr>
        <w:t xml:space="preserve">.000,00 динара без ПДВ-а, </w:t>
      </w:r>
    </w:p>
    <w:p w:rsidR="00CD56B5" w:rsidRPr="00CD56B5" w:rsidRDefault="00CD56B5" w:rsidP="00CD56B5">
      <w:pPr>
        <w:pStyle w:val="ListParagraph"/>
        <w:numPr>
          <w:ilvl w:val="0"/>
          <w:numId w:val="37"/>
        </w:numPr>
        <w:jc w:val="both"/>
        <w:rPr>
          <w:rFonts w:ascii="Arial" w:hAnsi="Arial" w:cs="Arial"/>
          <w:noProof/>
          <w:lang w:val="sr-Cyrl-CS"/>
        </w:rPr>
      </w:pPr>
      <w:r>
        <w:rPr>
          <w:rFonts w:ascii="Arial" w:eastAsiaTheme="minorHAnsi" w:hAnsi="Arial" w:cs="Arial"/>
          <w:color w:val="auto"/>
          <w:kern w:val="0"/>
          <w:lang w:eastAsia="en-US"/>
        </w:rPr>
        <w:t>улице Пиротске у Баточини,</w:t>
      </w:r>
      <w:r w:rsidR="00CE1F1E">
        <w:rPr>
          <w:rFonts w:ascii="Arial" w:eastAsiaTheme="minorHAnsi" w:hAnsi="Arial" w:cs="Arial"/>
          <w:color w:val="auto"/>
          <w:kern w:val="0"/>
          <w:lang w:eastAsia="en-US"/>
        </w:rPr>
        <w:t xml:space="preserve"> </w:t>
      </w:r>
      <w:r w:rsidRPr="0010243E">
        <w:rPr>
          <w:rFonts w:ascii="Arial" w:hAnsi="Arial" w:cs="Arial"/>
          <w:lang w:val="sr-Cyrl-CS"/>
        </w:rPr>
        <w:t xml:space="preserve">процењене вредности од </w:t>
      </w:r>
      <w:r>
        <w:rPr>
          <w:rFonts w:ascii="Arial" w:hAnsi="Arial" w:cs="Arial"/>
          <w:lang w:val="sr-Cyrl-CS"/>
        </w:rPr>
        <w:t>2</w:t>
      </w:r>
      <w:r w:rsidRPr="0010243E">
        <w:rPr>
          <w:rFonts w:ascii="Arial" w:hAnsi="Arial" w:cs="Arial"/>
          <w:lang w:val="sr-Cyrl-CS"/>
        </w:rPr>
        <w:t xml:space="preserve">.500.000,00 динара без ПДВ-а, </w:t>
      </w:r>
    </w:p>
    <w:p w:rsidR="00CD56B5" w:rsidRPr="00CD56B5" w:rsidRDefault="00CD56B5" w:rsidP="00CD56B5">
      <w:pPr>
        <w:pStyle w:val="ListParagraph"/>
        <w:numPr>
          <w:ilvl w:val="0"/>
          <w:numId w:val="37"/>
        </w:numPr>
        <w:jc w:val="both"/>
        <w:rPr>
          <w:rFonts w:ascii="Arial" w:hAnsi="Arial" w:cs="Arial"/>
          <w:noProof/>
          <w:lang w:val="sr-Cyrl-CS"/>
        </w:rPr>
      </w:pPr>
      <w:r>
        <w:rPr>
          <w:rFonts w:ascii="Arial" w:eastAsiaTheme="minorHAnsi" w:hAnsi="Arial" w:cs="Arial"/>
          <w:color w:val="auto"/>
          <w:kern w:val="0"/>
          <w:lang w:eastAsia="en-US"/>
        </w:rPr>
        <w:t>улице Раковдолске у Баточини,</w:t>
      </w:r>
      <w:r w:rsidR="00CE1F1E">
        <w:rPr>
          <w:rFonts w:ascii="Arial" w:eastAsiaTheme="minorHAnsi" w:hAnsi="Arial" w:cs="Arial"/>
          <w:color w:val="auto"/>
          <w:kern w:val="0"/>
          <w:lang w:eastAsia="en-US"/>
        </w:rPr>
        <w:t xml:space="preserve"> </w:t>
      </w:r>
      <w:r w:rsidRPr="0010243E">
        <w:rPr>
          <w:rFonts w:ascii="Arial" w:hAnsi="Arial" w:cs="Arial"/>
          <w:lang w:val="sr-Cyrl-CS"/>
        </w:rPr>
        <w:t xml:space="preserve">процењене вредности од </w:t>
      </w:r>
      <w:r>
        <w:rPr>
          <w:rFonts w:ascii="Arial" w:hAnsi="Arial" w:cs="Arial"/>
          <w:lang w:val="sr-Cyrl-CS"/>
        </w:rPr>
        <w:t>1.416.666</w:t>
      </w:r>
      <w:r w:rsidRPr="0010243E">
        <w:rPr>
          <w:rFonts w:ascii="Arial" w:hAnsi="Arial" w:cs="Arial"/>
          <w:lang w:val="sr-Cyrl-CS"/>
        </w:rPr>
        <w:t xml:space="preserve">,00 динара без ПДВ-а, </w:t>
      </w:r>
    </w:p>
    <w:p w:rsidR="00CD56B5" w:rsidRPr="00CD56B5" w:rsidRDefault="00CD56B5" w:rsidP="00CD56B5">
      <w:pPr>
        <w:pStyle w:val="ListParagraph"/>
        <w:numPr>
          <w:ilvl w:val="0"/>
          <w:numId w:val="37"/>
        </w:numPr>
        <w:jc w:val="both"/>
        <w:rPr>
          <w:rFonts w:ascii="Arial" w:hAnsi="Arial" w:cs="Arial"/>
          <w:noProof/>
          <w:lang w:val="sr-Cyrl-CS"/>
        </w:rPr>
      </w:pPr>
      <w:r>
        <w:rPr>
          <w:rFonts w:ascii="Arial" w:eastAsiaTheme="minorHAnsi" w:hAnsi="Arial" w:cs="Arial"/>
          <w:color w:val="auto"/>
          <w:kern w:val="0"/>
          <w:lang w:eastAsia="en-US"/>
        </w:rPr>
        <w:t>улице Капетана Коче Анђелковића у Баточини,</w:t>
      </w:r>
      <w:r w:rsidR="00CE1F1E">
        <w:rPr>
          <w:rFonts w:ascii="Arial" w:eastAsiaTheme="minorHAnsi" w:hAnsi="Arial" w:cs="Arial"/>
          <w:color w:val="auto"/>
          <w:kern w:val="0"/>
          <w:lang w:eastAsia="en-US"/>
        </w:rPr>
        <w:t xml:space="preserve"> </w:t>
      </w:r>
      <w:r w:rsidRPr="0010243E">
        <w:rPr>
          <w:rFonts w:ascii="Arial" w:hAnsi="Arial" w:cs="Arial"/>
          <w:lang w:val="sr-Cyrl-CS"/>
        </w:rPr>
        <w:t xml:space="preserve">процењене вредности од </w:t>
      </w:r>
      <w:r>
        <w:rPr>
          <w:rFonts w:ascii="Arial" w:hAnsi="Arial" w:cs="Arial"/>
          <w:lang w:val="sr-Cyrl-CS"/>
        </w:rPr>
        <w:t>833.333</w:t>
      </w:r>
      <w:r w:rsidRPr="0010243E">
        <w:rPr>
          <w:rFonts w:ascii="Arial" w:hAnsi="Arial" w:cs="Arial"/>
          <w:lang w:val="sr-Cyrl-CS"/>
        </w:rPr>
        <w:t xml:space="preserve">,00 динара без ПДВ-а, </w:t>
      </w:r>
    </w:p>
    <w:p w:rsidR="00CD56B5" w:rsidRPr="00CD56B5" w:rsidRDefault="00CD56B5" w:rsidP="00CD56B5">
      <w:pPr>
        <w:pStyle w:val="ListParagraph"/>
        <w:numPr>
          <w:ilvl w:val="0"/>
          <w:numId w:val="37"/>
        </w:numPr>
        <w:jc w:val="both"/>
        <w:rPr>
          <w:rFonts w:ascii="Arial" w:hAnsi="Arial" w:cs="Arial"/>
          <w:noProof/>
          <w:lang w:val="sr-Cyrl-CS"/>
        </w:rPr>
      </w:pPr>
      <w:r>
        <w:rPr>
          <w:rFonts w:ascii="Arial" w:eastAsiaTheme="minorHAnsi" w:hAnsi="Arial" w:cs="Arial"/>
          <w:color w:val="auto"/>
          <w:kern w:val="0"/>
          <w:lang w:eastAsia="en-US"/>
        </w:rPr>
        <w:t>улице Лазе Младеновића у Бадњевцу,</w:t>
      </w:r>
      <w:r w:rsidR="00CE1F1E">
        <w:rPr>
          <w:rFonts w:ascii="Arial" w:eastAsiaTheme="minorHAnsi" w:hAnsi="Arial" w:cs="Arial"/>
          <w:color w:val="auto"/>
          <w:kern w:val="0"/>
          <w:lang w:eastAsia="en-US"/>
        </w:rPr>
        <w:t xml:space="preserve"> </w:t>
      </w:r>
      <w:r w:rsidRPr="0010243E">
        <w:rPr>
          <w:rFonts w:ascii="Arial" w:hAnsi="Arial" w:cs="Arial"/>
          <w:lang w:val="sr-Cyrl-CS"/>
        </w:rPr>
        <w:t xml:space="preserve">процењене вредности од </w:t>
      </w:r>
      <w:r>
        <w:rPr>
          <w:rFonts w:ascii="Arial" w:hAnsi="Arial" w:cs="Arial"/>
          <w:lang w:val="sr-Cyrl-CS"/>
        </w:rPr>
        <w:t>3.333.333</w:t>
      </w:r>
      <w:r w:rsidRPr="0010243E">
        <w:rPr>
          <w:rFonts w:ascii="Arial" w:hAnsi="Arial" w:cs="Arial"/>
          <w:lang w:val="sr-Cyrl-CS"/>
        </w:rPr>
        <w:t xml:space="preserve">,00 динара без ПДВ-а, </w:t>
      </w:r>
    </w:p>
    <w:p w:rsidR="00CD56B5" w:rsidRPr="00CD56B5" w:rsidRDefault="00CD56B5" w:rsidP="00CD56B5">
      <w:pPr>
        <w:pStyle w:val="ListParagraph"/>
        <w:numPr>
          <w:ilvl w:val="0"/>
          <w:numId w:val="37"/>
        </w:numPr>
        <w:jc w:val="both"/>
        <w:rPr>
          <w:rFonts w:ascii="Arial" w:hAnsi="Arial" w:cs="Arial"/>
          <w:noProof/>
          <w:lang w:val="sr-Cyrl-CS"/>
        </w:rPr>
      </w:pPr>
      <w:r>
        <w:rPr>
          <w:rFonts w:ascii="Arial" w:eastAsiaTheme="minorHAnsi" w:hAnsi="Arial" w:cs="Arial"/>
          <w:color w:val="auto"/>
          <w:kern w:val="0"/>
          <w:lang w:eastAsia="en-US"/>
        </w:rPr>
        <w:t>улице Краљевића Марка у Бадњевцу,</w:t>
      </w:r>
      <w:r w:rsidR="00CE1F1E">
        <w:rPr>
          <w:rFonts w:ascii="Arial" w:eastAsiaTheme="minorHAnsi" w:hAnsi="Arial" w:cs="Arial"/>
          <w:color w:val="auto"/>
          <w:kern w:val="0"/>
          <w:lang w:eastAsia="en-US"/>
        </w:rPr>
        <w:t xml:space="preserve"> </w:t>
      </w:r>
      <w:r w:rsidRPr="0010243E">
        <w:rPr>
          <w:rFonts w:ascii="Arial" w:hAnsi="Arial" w:cs="Arial"/>
          <w:lang w:val="sr-Cyrl-CS"/>
        </w:rPr>
        <w:t xml:space="preserve">процењене вредности од </w:t>
      </w:r>
      <w:r>
        <w:rPr>
          <w:rFonts w:ascii="Arial" w:hAnsi="Arial" w:cs="Arial"/>
          <w:lang w:val="sr-Cyrl-CS"/>
        </w:rPr>
        <w:t>3.500.000</w:t>
      </w:r>
      <w:r w:rsidRPr="0010243E">
        <w:rPr>
          <w:rFonts w:ascii="Arial" w:hAnsi="Arial" w:cs="Arial"/>
          <w:lang w:val="sr-Cyrl-CS"/>
        </w:rPr>
        <w:t xml:space="preserve">,00 динара без ПДВ-а, </w:t>
      </w:r>
    </w:p>
    <w:p w:rsidR="00CD56B5" w:rsidRPr="00CD56B5" w:rsidRDefault="00CD56B5" w:rsidP="00CD56B5">
      <w:pPr>
        <w:pStyle w:val="ListParagraph"/>
        <w:numPr>
          <w:ilvl w:val="0"/>
          <w:numId w:val="37"/>
        </w:numPr>
        <w:jc w:val="both"/>
        <w:rPr>
          <w:rFonts w:ascii="Arial" w:hAnsi="Arial" w:cs="Arial"/>
          <w:noProof/>
          <w:lang w:val="sr-Cyrl-CS"/>
        </w:rPr>
      </w:pPr>
      <w:r>
        <w:rPr>
          <w:rFonts w:ascii="Arial" w:eastAsiaTheme="minorHAnsi" w:hAnsi="Arial" w:cs="Arial"/>
          <w:color w:val="auto"/>
          <w:kern w:val="0"/>
          <w:lang w:eastAsia="en-US"/>
        </w:rPr>
        <w:t>улице Калиготић у Брзану,</w:t>
      </w:r>
      <w:r w:rsidR="00CE1F1E">
        <w:rPr>
          <w:rFonts w:ascii="Arial" w:eastAsiaTheme="minorHAnsi" w:hAnsi="Arial" w:cs="Arial"/>
          <w:color w:val="auto"/>
          <w:kern w:val="0"/>
          <w:lang w:eastAsia="en-US"/>
        </w:rPr>
        <w:t xml:space="preserve"> </w:t>
      </w:r>
      <w:r w:rsidRPr="0010243E">
        <w:rPr>
          <w:rFonts w:ascii="Arial" w:hAnsi="Arial" w:cs="Arial"/>
          <w:lang w:val="sr-Cyrl-CS"/>
        </w:rPr>
        <w:t>процењене вредности од 3.</w:t>
      </w:r>
      <w:r>
        <w:rPr>
          <w:rFonts w:ascii="Arial" w:hAnsi="Arial" w:cs="Arial"/>
          <w:lang w:val="sr-Cyrl-CS"/>
        </w:rPr>
        <w:t>75</w:t>
      </w:r>
      <w:r w:rsidRPr="0010243E">
        <w:rPr>
          <w:rFonts w:ascii="Arial" w:hAnsi="Arial" w:cs="Arial"/>
          <w:lang w:val="sr-Cyrl-CS"/>
        </w:rPr>
        <w:t xml:space="preserve">0.000,00 динара без ПДВ-а, </w:t>
      </w:r>
    </w:p>
    <w:p w:rsidR="00CD56B5" w:rsidRPr="0010243E" w:rsidRDefault="00CD56B5" w:rsidP="00CD56B5">
      <w:pPr>
        <w:pStyle w:val="ListParagraph"/>
        <w:numPr>
          <w:ilvl w:val="0"/>
          <w:numId w:val="37"/>
        </w:numPr>
        <w:jc w:val="both"/>
        <w:rPr>
          <w:rFonts w:ascii="Arial" w:hAnsi="Arial" w:cs="Arial"/>
          <w:noProof/>
          <w:lang w:val="sr-Cyrl-CS"/>
        </w:rPr>
      </w:pPr>
      <w:r>
        <w:rPr>
          <w:rFonts w:ascii="Arial" w:eastAsiaTheme="minorHAnsi" w:hAnsi="Arial" w:cs="Arial"/>
          <w:color w:val="auto"/>
          <w:kern w:val="0"/>
          <w:lang w:eastAsia="en-US"/>
        </w:rPr>
        <w:t>улице Старокијевачке у Кијеву,</w:t>
      </w:r>
      <w:r w:rsidR="00CE1F1E">
        <w:rPr>
          <w:rFonts w:ascii="Arial" w:eastAsiaTheme="minorHAnsi" w:hAnsi="Arial" w:cs="Arial"/>
          <w:color w:val="auto"/>
          <w:kern w:val="0"/>
          <w:lang w:eastAsia="en-US"/>
        </w:rPr>
        <w:t xml:space="preserve"> </w:t>
      </w:r>
      <w:r w:rsidRPr="0010243E">
        <w:rPr>
          <w:rFonts w:ascii="Arial" w:hAnsi="Arial" w:cs="Arial"/>
          <w:lang w:val="sr-Cyrl-CS"/>
        </w:rPr>
        <w:t xml:space="preserve">процењене вредности од </w:t>
      </w:r>
      <w:r>
        <w:rPr>
          <w:rFonts w:ascii="Arial" w:hAnsi="Arial" w:cs="Arial"/>
          <w:lang w:val="sr-Cyrl-CS"/>
        </w:rPr>
        <w:t>2.0</w:t>
      </w:r>
      <w:r w:rsidRPr="0010243E">
        <w:rPr>
          <w:rFonts w:ascii="Arial" w:hAnsi="Arial" w:cs="Arial"/>
          <w:lang w:val="sr-Cyrl-CS"/>
        </w:rPr>
        <w:t>00.000,00 динар</w:t>
      </w:r>
      <w:r>
        <w:rPr>
          <w:rFonts w:ascii="Arial" w:hAnsi="Arial" w:cs="Arial"/>
          <w:lang w:val="sr-Cyrl-CS"/>
        </w:rPr>
        <w:t>а без ПДВ-а.</w:t>
      </w:r>
    </w:p>
    <w:p w:rsidR="00935338" w:rsidRPr="00935338" w:rsidRDefault="00935338" w:rsidP="00935338">
      <w:pPr>
        <w:jc w:val="both"/>
        <w:rPr>
          <w:rFonts w:ascii="Arial" w:hAnsi="Arial" w:cs="Arial"/>
          <w:lang w:val="sr-Cyrl-CS"/>
        </w:rPr>
      </w:pP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5520AD" w:rsidP="00CE1F1E">
      <w:pPr>
        <w:pStyle w:val="ListParagraph"/>
        <w:tabs>
          <w:tab w:val="left" w:pos="90"/>
        </w:tabs>
        <w:ind w:left="0" w:firstLine="360"/>
        <w:jc w:val="both"/>
        <w:rPr>
          <w:rFonts w:ascii="Arial" w:hAnsi="Arial" w:cs="Arial"/>
          <w:lang w:val="sr-Cyrl-CS"/>
        </w:rPr>
      </w:pPr>
      <w:r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5520AD" w:rsidP="00CE1F1E">
      <w:pPr>
        <w:tabs>
          <w:tab w:val="left" w:pos="90"/>
        </w:tabs>
        <w:ind w:firstLine="360"/>
        <w:jc w:val="both"/>
        <w:rPr>
          <w:rFonts w:ascii="Arial" w:eastAsia="Times New Roman" w:hAnsi="Arial" w:cs="Arial"/>
          <w:lang w:val="sr-Cyrl-CS"/>
        </w:rPr>
      </w:pPr>
      <w:r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5520AD" w:rsidP="00CE1F1E">
      <w:pPr>
        <w:tabs>
          <w:tab w:val="left" w:pos="90"/>
        </w:tabs>
        <w:ind w:firstLine="360"/>
        <w:jc w:val="both"/>
        <w:rPr>
          <w:rFonts w:ascii="Arial" w:hAnsi="Arial" w:cs="Arial"/>
        </w:rPr>
      </w:pPr>
      <w:r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Pr="00926144">
        <w:rPr>
          <w:rFonts w:ascii="Arial" w:hAnsi="Arial" w:cs="Arial"/>
          <w:lang w:val="sr-Cyrl-CS"/>
        </w:rPr>
        <w:t>а</w:t>
      </w:r>
      <w:r w:rsidRPr="00926144">
        <w:rPr>
          <w:rFonts w:ascii="Arial" w:hAnsi="Arial" w:cs="Arial"/>
        </w:rPr>
        <w:t xml:space="preserve"> о току радова.</w:t>
      </w:r>
    </w:p>
    <w:p w:rsidR="00E826AC" w:rsidRDefault="00E826AC" w:rsidP="005520AD">
      <w:pPr>
        <w:jc w:val="both"/>
        <w:rPr>
          <w:rFonts w:ascii="Arial" w:hAnsi="Arial" w:cs="Arial"/>
        </w:rPr>
      </w:pPr>
    </w:p>
    <w:p w:rsidR="00CD56B5" w:rsidRPr="00CD56B5" w:rsidRDefault="00CD56B5"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p>
    <w:p w:rsidR="007848A8" w:rsidRPr="0031506D"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w:t>
      </w:r>
      <w:r w:rsidR="0031506D">
        <w:rPr>
          <w:rFonts w:ascii="Arial" w:eastAsia="TimesNewRomanPS-BoldMT" w:hAnsi="Arial" w:cs="Arial"/>
          <w:b/>
          <w:bCs/>
          <w:i/>
          <w:iCs/>
          <w:color w:val="002060"/>
        </w:rPr>
        <w:t>__</w:t>
      </w:r>
      <w:r w:rsidR="0031506D">
        <w:rPr>
          <w:rFonts w:ascii="Arial" w:eastAsia="TimesNewRomanPS-BoldMT" w:hAnsi="Arial" w:cs="Arial"/>
          <w:b/>
          <w:bCs/>
          <w:i/>
          <w:iCs/>
          <w:color w:val="002060"/>
        </w:rPr>
        <w:tab/>
      </w:r>
      <w:r w:rsidR="0031506D">
        <w:rPr>
          <w:rFonts w:ascii="Arial" w:eastAsia="TimesNewRomanPS-BoldMT" w:hAnsi="Arial" w:cs="Arial"/>
          <w:b/>
          <w:bCs/>
          <w:i/>
          <w:iCs/>
          <w:color w:val="002060"/>
        </w:rPr>
        <w:tab/>
        <w:t>___________________________</w:t>
      </w: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5520AD" w:rsidRPr="00926144" w:rsidRDefault="005520AD" w:rsidP="005520AD">
      <w:pPr>
        <w:jc w:val="both"/>
        <w:rPr>
          <w:rFonts w:ascii="Arial" w:hAnsi="Arial" w:cs="Arial"/>
          <w:iCs/>
          <w:sz w:val="18"/>
          <w:szCs w:val="18"/>
          <w:lang w:val="sr-Cyrl-CS"/>
        </w:rPr>
      </w:pPr>
      <w:r w:rsidRPr="00926144">
        <w:rPr>
          <w:rFonts w:ascii="Arial" w:hAnsi="Arial" w:cs="Arial"/>
          <w:iCs/>
          <w:lang w:val="sr-Cyrl-CS"/>
        </w:rPr>
        <w:t xml:space="preserve">Наручилац се обавезује да достави стручном надзору сву расположиву пројектно-техничку документацију пре почетка радова над којима се врши надзор. </w:t>
      </w:r>
    </w:p>
    <w:p w:rsidR="005520AD" w:rsidRPr="00926144" w:rsidRDefault="005520AD" w:rsidP="005520AD">
      <w:pPr>
        <w:jc w:val="both"/>
        <w:rPr>
          <w:rFonts w:ascii="Arial" w:eastAsia="TimesNewRomanPS-BoldMT" w:hAnsi="Arial" w:cs="Arial"/>
          <w:b/>
          <w:bCs/>
          <w:i/>
          <w:iCs/>
          <w:color w:val="002060"/>
          <w:lang w:val="sr-Cyrl-CS"/>
        </w:rPr>
      </w:pPr>
    </w:p>
    <w:p w:rsidR="00A32B8C" w:rsidRPr="00FB2BC5" w:rsidRDefault="00A32B8C" w:rsidP="00FB2BC5">
      <w:pPr>
        <w:shd w:val="clear" w:color="auto" w:fill="C6D9F1"/>
        <w:jc w:val="center"/>
        <w:rPr>
          <w:rFonts w:ascii="Arial" w:hAnsi="Arial" w:cs="Arial"/>
          <w:b/>
          <w:bCs/>
          <w:i/>
          <w:iCs/>
          <w:sz w:val="28"/>
          <w:szCs w:val="28"/>
        </w:rPr>
      </w:pPr>
      <w:r w:rsidRPr="00FB2BC5">
        <w:rPr>
          <w:rFonts w:ascii="Arial" w:hAnsi="Arial" w:cs="Arial"/>
          <w:b/>
          <w:bCs/>
          <w:i/>
          <w:iCs/>
          <w:sz w:val="28"/>
          <w:szCs w:val="28"/>
        </w:rPr>
        <w:t>V</w:t>
      </w:r>
      <w:r w:rsidR="00FB2BC5">
        <w:rPr>
          <w:rFonts w:ascii="Arial" w:hAnsi="Arial" w:cs="Arial"/>
          <w:b/>
          <w:bCs/>
          <w:i/>
          <w:iCs/>
          <w:sz w:val="28"/>
          <w:szCs w:val="28"/>
          <w:lang w:val="ru-RU"/>
        </w:rPr>
        <w:t xml:space="preserve"> -</w:t>
      </w:r>
      <w:r w:rsidRPr="00FB2BC5">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01"/>
        <w:gridCol w:w="4472"/>
      </w:tblGrid>
      <w:tr w:rsidR="00EF53E7" w:rsidRPr="00EC36E3" w:rsidTr="0031506D">
        <w:trPr>
          <w:trHeight w:val="296"/>
          <w:jc w:val="center"/>
        </w:trPr>
        <w:tc>
          <w:tcPr>
            <w:tcW w:w="669" w:type="dxa"/>
            <w:shd w:val="clear" w:color="auto" w:fill="C6D9F1"/>
          </w:tcPr>
          <w:p w:rsidR="00EF53E7" w:rsidRPr="00EC36E3" w:rsidRDefault="00EF53E7" w:rsidP="00EF53E7">
            <w:pPr>
              <w:suppressAutoHyphens w:val="0"/>
              <w:spacing w:line="240" w:lineRule="auto"/>
              <w:contextualSpacing/>
              <w:rPr>
                <w:rFonts w:ascii="Arial" w:hAnsi="Arial" w:cs="Arial"/>
                <w:color w:val="auto"/>
                <w:lang w:val="sr-Cyrl-CS"/>
              </w:rPr>
            </w:pPr>
            <w:r w:rsidRPr="00EC36E3">
              <w:rPr>
                <w:rFonts w:ascii="Arial" w:hAnsi="Arial" w:cs="Arial"/>
                <w:color w:val="auto"/>
                <w:lang w:val="sr-Cyrl-CS"/>
              </w:rPr>
              <w:t>Р.бр</w:t>
            </w:r>
          </w:p>
        </w:tc>
        <w:tc>
          <w:tcPr>
            <w:tcW w:w="4101" w:type="dxa"/>
            <w:shd w:val="clear" w:color="auto" w:fill="C6D9F1"/>
          </w:tcPr>
          <w:p w:rsidR="00EF53E7" w:rsidRPr="00EC36E3" w:rsidRDefault="00EF53E7" w:rsidP="00EF53E7">
            <w:pPr>
              <w:jc w:val="center"/>
              <w:rPr>
                <w:rFonts w:ascii="Arial" w:hAnsi="Arial" w:cs="Arial"/>
                <w:color w:val="auto"/>
                <w:lang w:val="sr-Cyrl-CS"/>
              </w:rPr>
            </w:pPr>
            <w:r w:rsidRPr="00EC36E3">
              <w:rPr>
                <w:rFonts w:ascii="Arial" w:hAnsi="Arial" w:cs="Arial"/>
                <w:color w:val="auto"/>
                <w:lang w:val="sr-Cyrl-CS"/>
              </w:rPr>
              <w:t>ОБАВЕЗНИ УСЛОВИ</w:t>
            </w:r>
          </w:p>
        </w:tc>
        <w:tc>
          <w:tcPr>
            <w:tcW w:w="4472" w:type="dxa"/>
            <w:shd w:val="clear" w:color="auto" w:fill="C6D9F1"/>
          </w:tcPr>
          <w:p w:rsidR="00EF53E7" w:rsidRPr="00EC36E3" w:rsidRDefault="00EF53E7" w:rsidP="00EF53E7">
            <w:pPr>
              <w:jc w:val="center"/>
              <w:rPr>
                <w:rFonts w:ascii="Arial" w:hAnsi="Arial" w:cs="Arial"/>
                <w:color w:val="auto"/>
                <w:lang w:val="sr-Cyrl-CS"/>
              </w:rPr>
            </w:pPr>
            <w:r w:rsidRPr="00EC36E3">
              <w:rPr>
                <w:rFonts w:ascii="Arial" w:hAnsi="Arial" w:cs="Arial"/>
                <w:color w:val="auto"/>
              </w:rPr>
              <w:t xml:space="preserve">НАЧИН </w:t>
            </w:r>
            <w:r w:rsidRPr="00EC36E3">
              <w:rPr>
                <w:rFonts w:ascii="Arial" w:hAnsi="Arial" w:cs="Arial"/>
                <w:color w:val="auto"/>
                <w:lang w:val="sr-Cyrl-CS"/>
              </w:rPr>
              <w:t>ДОКАЗИВАЊА</w:t>
            </w:r>
          </w:p>
        </w:tc>
      </w:tr>
      <w:tr w:rsidR="00EF53E7" w:rsidRPr="00EC36E3" w:rsidTr="0031506D">
        <w:trPr>
          <w:trHeight w:val="1070"/>
          <w:jc w:val="center"/>
        </w:trPr>
        <w:tc>
          <w:tcPr>
            <w:tcW w:w="669" w:type="dxa"/>
            <w:shd w:val="clear" w:color="auto" w:fill="auto"/>
          </w:tcPr>
          <w:p w:rsidR="00EF53E7" w:rsidRPr="00EC36E3" w:rsidRDefault="00EF53E7" w:rsidP="00EF53E7">
            <w:pPr>
              <w:jc w:val="center"/>
              <w:rPr>
                <w:rFonts w:ascii="Arial" w:hAnsi="Arial" w:cs="Arial"/>
                <w:color w:val="auto"/>
                <w:lang w:val="sr-Cyrl-CS"/>
              </w:rPr>
            </w:pPr>
          </w:p>
          <w:p w:rsidR="00EF53E7" w:rsidRPr="00EC36E3" w:rsidRDefault="00EF53E7" w:rsidP="00EF53E7">
            <w:pPr>
              <w:jc w:val="center"/>
              <w:rPr>
                <w:rFonts w:ascii="Arial" w:hAnsi="Arial" w:cs="Arial"/>
                <w:color w:val="auto"/>
                <w:lang w:val="sr-Cyrl-CS"/>
              </w:rPr>
            </w:pPr>
          </w:p>
          <w:p w:rsidR="00EF53E7" w:rsidRPr="00EC36E3" w:rsidRDefault="00EF53E7" w:rsidP="00EF53E7">
            <w:pPr>
              <w:jc w:val="center"/>
              <w:rPr>
                <w:rFonts w:ascii="Arial" w:hAnsi="Arial" w:cs="Arial"/>
                <w:color w:val="auto"/>
                <w:lang w:val="sr-Cyrl-CS"/>
              </w:rPr>
            </w:pPr>
            <w:r w:rsidRPr="00EC36E3">
              <w:rPr>
                <w:rFonts w:ascii="Arial" w:hAnsi="Arial" w:cs="Arial"/>
                <w:color w:val="auto"/>
                <w:lang w:val="sr-Cyrl-CS"/>
              </w:rPr>
              <w:t>1.</w:t>
            </w:r>
          </w:p>
        </w:tc>
        <w:tc>
          <w:tcPr>
            <w:tcW w:w="4101" w:type="dxa"/>
            <w:shd w:val="clear" w:color="auto" w:fill="auto"/>
          </w:tcPr>
          <w:p w:rsidR="00EF53E7" w:rsidRPr="00EC36E3" w:rsidRDefault="00EF53E7" w:rsidP="00EF53E7">
            <w:pPr>
              <w:rPr>
                <w:rFonts w:ascii="Arial" w:hAnsi="Arial" w:cs="Arial"/>
                <w:i/>
                <w:iCs/>
                <w:lang w:val="sr-Cyrl-CS"/>
              </w:rPr>
            </w:pPr>
            <w:r w:rsidRPr="00EC36E3">
              <w:rPr>
                <w:rFonts w:ascii="Arial" w:hAnsi="Arial" w:cs="Arial"/>
                <w:iCs/>
              </w:rPr>
              <w:t>Да је регистрован код надлежног органа, односно уписан у одговарајући регистар</w:t>
            </w:r>
            <w:r w:rsidRPr="00EC36E3">
              <w:rPr>
                <w:rFonts w:ascii="Arial" w:hAnsi="Arial" w:cs="Arial"/>
                <w:i/>
                <w:iCs/>
                <w:lang w:val="sr-Cyrl-CS"/>
              </w:rPr>
              <w:t>(чл. 75. ст. 1.</w:t>
            </w:r>
            <w:r>
              <w:rPr>
                <w:rFonts w:ascii="Arial" w:hAnsi="Arial" w:cs="Arial"/>
                <w:i/>
                <w:iCs/>
                <w:lang w:val="sr-Cyrl-CS"/>
              </w:rPr>
              <w:t xml:space="preserve"> тач. 1) ЗЈН);</w:t>
            </w:r>
          </w:p>
        </w:tc>
        <w:tc>
          <w:tcPr>
            <w:tcW w:w="4472" w:type="dxa"/>
            <w:vMerge w:val="restart"/>
            <w:shd w:val="clear" w:color="auto" w:fill="auto"/>
          </w:tcPr>
          <w:p w:rsidR="00EF53E7" w:rsidRPr="00EC36E3" w:rsidRDefault="00EF53E7" w:rsidP="00EF53E7">
            <w:pPr>
              <w:pStyle w:val="ListParagraph"/>
              <w:ind w:left="0"/>
              <w:rPr>
                <w:rFonts w:ascii="Arial" w:hAnsi="Arial" w:cs="Arial"/>
              </w:rPr>
            </w:pPr>
            <w:r w:rsidRPr="00EC36E3">
              <w:rPr>
                <w:rFonts w:ascii="Arial" w:hAnsi="Arial" w:cs="Arial"/>
                <w:b/>
              </w:rPr>
              <w:t>ИЗЈАВА</w:t>
            </w:r>
            <w:r w:rsidRPr="00EC36E3">
              <w:rPr>
                <w:rFonts w:ascii="Arial" w:hAnsi="Arial" w:cs="Arial"/>
                <w:color w:val="auto"/>
                <w:lang w:val="sr-Cyrl-CS"/>
              </w:rPr>
              <w:t>(</w:t>
            </w:r>
            <w:r w:rsidRPr="00EC36E3">
              <w:rPr>
                <w:rFonts w:ascii="Arial" w:hAnsi="Arial" w:cs="Arial"/>
                <w:i/>
                <w:color w:val="auto"/>
                <w:lang w:val="sr-Cyrl-CS"/>
              </w:rPr>
              <w:t>Образац 5.</w:t>
            </w:r>
            <w:r w:rsidRPr="00EC36E3">
              <w:rPr>
                <w:rFonts w:ascii="Arial" w:hAnsi="Arial" w:cs="Arial"/>
                <w:i/>
                <w:color w:val="auto"/>
                <w:lang w:val="ru-RU"/>
              </w:rPr>
              <w:t xml:space="preserve"> у </w:t>
            </w:r>
            <w:r w:rsidRPr="00EC36E3">
              <w:rPr>
                <w:rFonts w:ascii="Arial" w:hAnsi="Arial" w:cs="Arial"/>
                <w:i/>
                <w:color w:val="auto"/>
              </w:rPr>
              <w:t>поглављуV</w:t>
            </w:r>
            <w:r>
              <w:rPr>
                <w:rFonts w:ascii="Arial" w:hAnsi="Arial" w:cs="Arial"/>
                <w:i/>
                <w:color w:val="auto"/>
              </w:rPr>
              <w:t>I</w:t>
            </w:r>
            <w:r w:rsidRPr="00EC36E3">
              <w:rPr>
                <w:rFonts w:ascii="Arial" w:hAnsi="Arial" w:cs="Arial"/>
                <w:i/>
                <w:color w:val="auto"/>
              </w:rPr>
              <w:t>I</w:t>
            </w:r>
            <w:r w:rsidRPr="00EC36E3">
              <w:rPr>
                <w:rFonts w:ascii="Arial" w:hAnsi="Arial" w:cs="Arial"/>
                <w:i/>
                <w:color w:val="auto"/>
                <w:lang w:val="ru-RU"/>
              </w:rPr>
              <w:t xml:space="preserve"> ове конкурсне документације</w:t>
            </w:r>
            <w:r w:rsidRPr="00EC36E3">
              <w:rPr>
                <w:rFonts w:ascii="Arial" w:hAnsi="Arial" w:cs="Arial"/>
                <w:color w:val="auto"/>
                <w:lang w:val="sr-Cyrl-CS"/>
              </w:rPr>
              <w:t>),</w:t>
            </w:r>
            <w:r w:rsidRPr="00EC36E3">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EF53E7" w:rsidRPr="00EC36E3" w:rsidRDefault="00EF53E7" w:rsidP="00EF53E7">
            <w:pPr>
              <w:pStyle w:val="ListParagraph"/>
              <w:ind w:left="0"/>
              <w:rPr>
                <w:rFonts w:ascii="Arial" w:hAnsi="Arial" w:cs="Arial"/>
              </w:rPr>
            </w:pPr>
          </w:p>
          <w:p w:rsidR="00EF53E7" w:rsidRPr="00EC36E3" w:rsidRDefault="00EF53E7" w:rsidP="00EF53E7">
            <w:pPr>
              <w:pStyle w:val="ListParagraph"/>
              <w:ind w:left="0"/>
              <w:rPr>
                <w:color w:val="FF0000"/>
              </w:rPr>
            </w:pPr>
          </w:p>
        </w:tc>
      </w:tr>
      <w:tr w:rsidR="00EF53E7" w:rsidRPr="00EC36E3" w:rsidTr="0031506D">
        <w:trPr>
          <w:jc w:val="center"/>
        </w:trPr>
        <w:tc>
          <w:tcPr>
            <w:tcW w:w="669" w:type="dxa"/>
            <w:shd w:val="clear" w:color="auto" w:fill="auto"/>
            <w:vAlign w:val="center"/>
          </w:tcPr>
          <w:p w:rsidR="00EF53E7" w:rsidRPr="00EC36E3" w:rsidRDefault="00EF53E7" w:rsidP="00EF53E7">
            <w:pPr>
              <w:jc w:val="center"/>
              <w:rPr>
                <w:rFonts w:ascii="Arial" w:hAnsi="Arial" w:cs="Arial"/>
                <w:color w:val="auto"/>
                <w:lang w:val="sr-Cyrl-CS"/>
              </w:rPr>
            </w:pPr>
            <w:r w:rsidRPr="00EC36E3">
              <w:rPr>
                <w:rFonts w:ascii="Arial" w:hAnsi="Arial" w:cs="Arial"/>
                <w:color w:val="auto"/>
                <w:lang w:val="sr-Cyrl-CS"/>
              </w:rPr>
              <w:t>2.</w:t>
            </w:r>
          </w:p>
        </w:tc>
        <w:tc>
          <w:tcPr>
            <w:tcW w:w="4101" w:type="dxa"/>
            <w:shd w:val="clear" w:color="auto" w:fill="auto"/>
          </w:tcPr>
          <w:p w:rsidR="00EF53E7" w:rsidRPr="00EC36E3" w:rsidRDefault="00EF53E7" w:rsidP="00EF53E7">
            <w:pPr>
              <w:rPr>
                <w:rFonts w:ascii="Arial" w:hAnsi="Arial" w:cs="Arial"/>
                <w:i/>
                <w:iCs/>
                <w:lang w:val="sr-Cyrl-CS"/>
              </w:rPr>
            </w:pPr>
            <w:r w:rsidRPr="00EC36E3">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i/>
                <w:iCs/>
                <w:lang w:val="sr-Cyrl-CS"/>
              </w:rPr>
              <w:t>(чл. 75. ст. 1. тач. 2) ЗЈН);</w:t>
            </w:r>
          </w:p>
        </w:tc>
        <w:tc>
          <w:tcPr>
            <w:tcW w:w="4472" w:type="dxa"/>
            <w:vMerge/>
            <w:shd w:val="clear" w:color="auto" w:fill="auto"/>
          </w:tcPr>
          <w:p w:rsidR="00EF53E7" w:rsidRPr="00EC36E3" w:rsidRDefault="00EF53E7" w:rsidP="00EF53E7">
            <w:pPr>
              <w:rPr>
                <w:color w:val="FF0000"/>
              </w:rPr>
            </w:pPr>
          </w:p>
        </w:tc>
      </w:tr>
      <w:tr w:rsidR="00EF53E7" w:rsidRPr="00EC36E3" w:rsidTr="0031506D">
        <w:trPr>
          <w:jc w:val="center"/>
        </w:trPr>
        <w:tc>
          <w:tcPr>
            <w:tcW w:w="669" w:type="dxa"/>
            <w:shd w:val="clear" w:color="auto" w:fill="auto"/>
            <w:vAlign w:val="center"/>
          </w:tcPr>
          <w:p w:rsidR="00EF53E7" w:rsidRPr="00EC36E3" w:rsidRDefault="00EF53E7" w:rsidP="00EF53E7">
            <w:pPr>
              <w:jc w:val="center"/>
              <w:rPr>
                <w:rFonts w:ascii="Arial" w:hAnsi="Arial" w:cs="Arial"/>
                <w:color w:val="FF0000"/>
                <w:lang w:val="sr-Cyrl-CS"/>
              </w:rPr>
            </w:pPr>
            <w:r w:rsidRPr="00EC36E3">
              <w:rPr>
                <w:rFonts w:ascii="Arial" w:hAnsi="Arial" w:cs="Arial"/>
                <w:color w:val="auto"/>
                <w:lang w:val="sr-Cyrl-CS"/>
              </w:rPr>
              <w:t>3.</w:t>
            </w:r>
          </w:p>
        </w:tc>
        <w:tc>
          <w:tcPr>
            <w:tcW w:w="4101" w:type="dxa"/>
            <w:shd w:val="clear" w:color="auto" w:fill="auto"/>
          </w:tcPr>
          <w:p w:rsidR="00EF53E7" w:rsidRPr="00EC36E3" w:rsidRDefault="00EF53E7" w:rsidP="00EF53E7">
            <w:pPr>
              <w:rPr>
                <w:rFonts w:ascii="Arial" w:hAnsi="Arial" w:cs="Arial"/>
              </w:rPr>
            </w:pPr>
            <w:r w:rsidRPr="00EC36E3">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C36E3">
              <w:rPr>
                <w:rFonts w:ascii="Arial" w:hAnsi="Arial" w:cs="Arial"/>
                <w:i/>
                <w:iCs/>
                <w:lang w:val="sr-Cyrl-CS"/>
              </w:rPr>
              <w:t>(чл. 75. ст. 1. тач. 4) ЗЈН);</w:t>
            </w:r>
          </w:p>
        </w:tc>
        <w:tc>
          <w:tcPr>
            <w:tcW w:w="4472" w:type="dxa"/>
            <w:vMerge/>
            <w:shd w:val="clear" w:color="auto" w:fill="auto"/>
          </w:tcPr>
          <w:p w:rsidR="00EF53E7" w:rsidRPr="00EC36E3" w:rsidRDefault="00EF53E7" w:rsidP="00EF53E7">
            <w:pPr>
              <w:rPr>
                <w:color w:val="FF0000"/>
              </w:rPr>
            </w:pPr>
          </w:p>
        </w:tc>
      </w:tr>
      <w:tr w:rsidR="00EF53E7" w:rsidRPr="00EC36E3" w:rsidTr="0031506D">
        <w:trPr>
          <w:jc w:val="center"/>
        </w:trPr>
        <w:tc>
          <w:tcPr>
            <w:tcW w:w="669" w:type="dxa"/>
            <w:shd w:val="clear" w:color="auto" w:fill="auto"/>
            <w:vAlign w:val="center"/>
          </w:tcPr>
          <w:p w:rsidR="00EF53E7" w:rsidRPr="00EC36E3" w:rsidRDefault="00EF53E7" w:rsidP="00EF53E7">
            <w:pPr>
              <w:jc w:val="center"/>
              <w:rPr>
                <w:rFonts w:ascii="Arial" w:hAnsi="Arial" w:cs="Arial"/>
                <w:color w:val="auto"/>
                <w:lang w:val="sr-Cyrl-CS"/>
              </w:rPr>
            </w:pPr>
            <w:r w:rsidRPr="00EC36E3">
              <w:rPr>
                <w:rFonts w:ascii="Arial" w:hAnsi="Arial" w:cs="Arial"/>
                <w:color w:val="auto"/>
                <w:lang w:val="sr-Cyrl-CS"/>
              </w:rPr>
              <w:t>4.</w:t>
            </w:r>
          </w:p>
        </w:tc>
        <w:tc>
          <w:tcPr>
            <w:tcW w:w="4101" w:type="dxa"/>
            <w:shd w:val="clear" w:color="auto" w:fill="auto"/>
          </w:tcPr>
          <w:p w:rsidR="00EF53E7" w:rsidRPr="00EC36E3" w:rsidRDefault="00EF53E7" w:rsidP="00EF53E7">
            <w:pPr>
              <w:rPr>
                <w:rFonts w:ascii="Arial" w:hAnsi="Arial" w:cs="Arial"/>
                <w:i/>
                <w:iCs/>
                <w:color w:val="auto"/>
                <w:lang w:val="sr-Cyrl-CS"/>
              </w:rPr>
            </w:pPr>
            <w:r w:rsidRPr="00EC36E3">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EC36E3">
              <w:rPr>
                <w:rFonts w:ascii="Arial" w:hAnsi="Arial" w:cs="Arial"/>
                <w:i/>
                <w:iCs/>
                <w:color w:val="auto"/>
                <w:lang w:val="sr-Cyrl-CS"/>
              </w:rPr>
              <w:t>чл. 75. ст. 2. ЗЈН).</w:t>
            </w:r>
          </w:p>
        </w:tc>
        <w:tc>
          <w:tcPr>
            <w:tcW w:w="4472" w:type="dxa"/>
            <w:vMerge/>
            <w:shd w:val="clear" w:color="auto" w:fill="auto"/>
          </w:tcPr>
          <w:p w:rsidR="00EF53E7" w:rsidRPr="00EC36E3" w:rsidRDefault="00EF53E7" w:rsidP="00EF53E7">
            <w:pPr>
              <w:rPr>
                <w:color w:val="FF0000"/>
              </w:rPr>
            </w:pPr>
          </w:p>
        </w:tc>
      </w:tr>
    </w:tbl>
    <w:p w:rsidR="00D47514" w:rsidRDefault="00D47514" w:rsidP="00A32B8C">
      <w:pPr>
        <w:tabs>
          <w:tab w:val="left" w:pos="680"/>
        </w:tabs>
        <w:jc w:val="both"/>
        <w:rPr>
          <w:rFonts w:ascii="Arial" w:hAnsi="Arial" w:cs="Arial"/>
          <w:lang w:val="sr-Cyrl-CS"/>
        </w:rPr>
      </w:pPr>
    </w:p>
    <w:p w:rsidR="00EF53E7" w:rsidRDefault="00EF53E7" w:rsidP="00A32B8C">
      <w:pPr>
        <w:tabs>
          <w:tab w:val="left" w:pos="680"/>
        </w:tabs>
        <w:jc w:val="both"/>
        <w:rPr>
          <w:rFonts w:ascii="Arial" w:hAnsi="Arial" w:cs="Arial"/>
          <w:lang w:val="sr-Cyrl-CS"/>
        </w:rPr>
      </w:pPr>
    </w:p>
    <w:p w:rsidR="00EF53E7" w:rsidRDefault="00EF53E7" w:rsidP="00A32B8C">
      <w:pPr>
        <w:tabs>
          <w:tab w:val="left" w:pos="680"/>
        </w:tabs>
        <w:jc w:val="both"/>
        <w:rPr>
          <w:rFonts w:ascii="Arial" w:hAnsi="Arial" w:cs="Arial"/>
          <w:lang w:val="sr-Cyrl-CS"/>
        </w:rPr>
      </w:pPr>
    </w:p>
    <w:p w:rsidR="00EF53E7" w:rsidRPr="00926144" w:rsidRDefault="00EF53E7"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lastRenderedPageBreak/>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086"/>
        <w:gridCol w:w="4163"/>
      </w:tblGrid>
      <w:tr w:rsidR="00A32B8C" w:rsidRPr="00926144" w:rsidTr="00A5602C">
        <w:trPr>
          <w:trHeight w:val="309"/>
          <w:jc w:val="center"/>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08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6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5602C">
        <w:trPr>
          <w:trHeight w:val="309"/>
          <w:jc w:val="center"/>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086" w:type="dxa"/>
            <w:shd w:val="clear" w:color="auto" w:fill="C6D9F1"/>
          </w:tcPr>
          <w:p w:rsidR="00A32B8C" w:rsidRPr="00982B33" w:rsidRDefault="00A32B8C" w:rsidP="00BD7632">
            <w:pPr>
              <w:jc w:val="center"/>
              <w:rPr>
                <w:rFonts w:ascii="Arial" w:hAnsi="Arial" w:cs="Arial"/>
                <w:color w:val="auto"/>
                <w:sz w:val="28"/>
                <w:szCs w:val="28"/>
                <w:lang w:val="sr-Cyrl-CS"/>
              </w:rPr>
            </w:pPr>
            <w:r w:rsidRPr="00982B33">
              <w:rPr>
                <w:rFonts w:ascii="Arial" w:hAnsi="Arial" w:cs="Arial"/>
                <w:color w:val="auto"/>
                <w:sz w:val="28"/>
                <w:szCs w:val="28"/>
                <w:lang w:val="sr-Cyrl-CS"/>
              </w:rPr>
              <w:t>КАДРОВСКИ КАПАЦИТЕТ</w:t>
            </w:r>
          </w:p>
        </w:tc>
        <w:tc>
          <w:tcPr>
            <w:tcW w:w="4163" w:type="dxa"/>
            <w:vMerge w:val="restart"/>
            <w:shd w:val="clear" w:color="auto" w:fill="FFFFFF"/>
          </w:tcPr>
          <w:p w:rsidR="0023137D" w:rsidRPr="00982B33" w:rsidRDefault="0060616D" w:rsidP="0010243E">
            <w:pPr>
              <w:pStyle w:val="ListParagraph"/>
              <w:numPr>
                <w:ilvl w:val="0"/>
                <w:numId w:val="35"/>
              </w:numPr>
              <w:ind w:left="369" w:hanging="270"/>
              <w:rPr>
                <w:rFonts w:ascii="Arial" w:hAnsi="Arial" w:cs="Arial"/>
                <w:lang w:val="sr-Cyrl-CS"/>
              </w:rPr>
            </w:pP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10243E" w:rsidRPr="0010243E">
              <w:rPr>
                <w:rFonts w:ascii="Arial" w:hAnsi="Arial" w:cs="Arial"/>
                <w:b/>
                <w:bCs/>
                <w:i/>
                <w:iCs/>
              </w:rPr>
              <w:t>VII</w:t>
            </w:r>
            <w:r w:rsidRPr="0010243E">
              <w:rPr>
                <w:rFonts w:ascii="Arial" w:hAnsi="Arial" w:cs="Arial"/>
                <w:b/>
                <w:bCs/>
                <w:i/>
                <w:iCs/>
              </w:rPr>
              <w:t>-</w:t>
            </w:r>
            <w:r w:rsidR="0010243E" w:rsidRPr="0010243E">
              <w:rPr>
                <w:rFonts w:ascii="Arial" w:hAnsi="Arial" w:cs="Arial"/>
                <w:b/>
                <w:bCs/>
                <w:i/>
                <w:iCs/>
                <w:lang w:val="sr-Cyrl-CS"/>
              </w:rPr>
              <w:t>7</w:t>
            </w:r>
            <w:r w:rsidRPr="00EA3C6F">
              <w:rPr>
                <w:rFonts w:ascii="Arial" w:hAnsi="Arial" w:cs="Arial"/>
                <w:b/>
                <w:i/>
                <w:iCs/>
                <w:lang w:val="sr-Cyrl-CS"/>
              </w:rPr>
              <w:t>),</w:t>
            </w:r>
          </w:p>
        </w:tc>
      </w:tr>
      <w:tr w:rsidR="00A32B8C" w:rsidRPr="00926144" w:rsidTr="00A5602C">
        <w:trPr>
          <w:trHeight w:val="557"/>
          <w:jc w:val="center"/>
        </w:trPr>
        <w:tc>
          <w:tcPr>
            <w:tcW w:w="736"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086" w:type="dxa"/>
            <w:tcBorders>
              <w:bottom w:val="single" w:sz="4" w:space="0" w:color="auto"/>
            </w:tcBorders>
            <w:shd w:val="clear" w:color="auto" w:fill="auto"/>
          </w:tcPr>
          <w:p w:rsidR="00144BC9" w:rsidRDefault="00DE7732" w:rsidP="00144BC9">
            <w:pPr>
              <w:snapToGrid w:val="0"/>
              <w:rPr>
                <w:rFonts w:ascii="Arial" w:hAnsi="Arial" w:cs="Arial"/>
                <w:iCs/>
                <w:lang w:val="sr-Cyrl-CS"/>
              </w:rPr>
            </w:pPr>
            <w:r w:rsidRPr="00982B33">
              <w:rPr>
                <w:rFonts w:ascii="Arial" w:hAnsi="Arial" w:cs="Arial"/>
                <w:iCs/>
                <w:lang w:val="sr-Cyrl-CS"/>
              </w:rPr>
              <w:t>М</w:t>
            </w:r>
            <w:r w:rsidRPr="00982B33">
              <w:rPr>
                <w:rFonts w:ascii="Arial" w:hAnsi="Arial" w:cs="Arial"/>
                <w:iCs/>
              </w:rPr>
              <w:t>инимум јед</w:t>
            </w:r>
            <w:r w:rsidRPr="00982B33">
              <w:rPr>
                <w:rFonts w:ascii="Arial" w:hAnsi="Arial" w:cs="Arial"/>
                <w:iCs/>
                <w:lang w:val="sr-Cyrl-CS"/>
              </w:rPr>
              <w:t>ан</w:t>
            </w:r>
            <w:r w:rsidRPr="00982B33">
              <w:rPr>
                <w:rFonts w:ascii="Arial" w:hAnsi="Arial" w:cs="Arial"/>
                <w:iCs/>
              </w:rPr>
              <w:t xml:space="preserve"> дипломирани  инж. грађевине, који мора имати </w:t>
            </w:r>
          </w:p>
          <w:p w:rsidR="00F93E5B" w:rsidRPr="0010243E" w:rsidRDefault="00DE7732" w:rsidP="00144BC9">
            <w:pPr>
              <w:snapToGrid w:val="0"/>
              <w:rPr>
                <w:rFonts w:ascii="Arial" w:hAnsi="Arial" w:cs="Arial"/>
                <w:iCs/>
              </w:rPr>
            </w:pPr>
            <w:r w:rsidRPr="00982B33">
              <w:rPr>
                <w:rFonts w:ascii="Arial" w:hAnsi="Arial" w:cs="Arial"/>
                <w:iCs/>
                <w:lang w:val="sr-Cyrl-CS"/>
              </w:rPr>
              <w:t xml:space="preserve"> 410 или </w:t>
            </w:r>
            <w:r w:rsidR="0031506D">
              <w:rPr>
                <w:rFonts w:ascii="Arial" w:hAnsi="Arial" w:cs="Arial"/>
                <w:iCs/>
                <w:lang w:val="sr-Cyrl-CS"/>
              </w:rPr>
              <w:t xml:space="preserve">310 или </w:t>
            </w:r>
            <w:r w:rsidRPr="00982B33">
              <w:rPr>
                <w:rFonts w:ascii="Arial" w:hAnsi="Arial" w:cs="Arial"/>
                <w:iCs/>
                <w:lang w:val="sr-Cyrl-CS"/>
              </w:rPr>
              <w:t xml:space="preserve">412 </w:t>
            </w:r>
            <w:r w:rsidR="0031506D">
              <w:rPr>
                <w:rFonts w:ascii="Arial" w:hAnsi="Arial" w:cs="Arial"/>
                <w:iCs/>
                <w:lang w:val="sr-Cyrl-CS"/>
              </w:rPr>
              <w:t xml:space="preserve">или 312 </w:t>
            </w:r>
            <w:r w:rsidRPr="00982B33">
              <w:rPr>
                <w:rFonts w:ascii="Arial" w:hAnsi="Arial" w:cs="Arial"/>
                <w:iCs/>
                <w:lang w:val="sr-Cyrl-CS"/>
              </w:rPr>
              <w:t xml:space="preserve">или 415 </w:t>
            </w:r>
            <w:r w:rsidR="0031506D">
              <w:rPr>
                <w:rFonts w:ascii="Arial" w:hAnsi="Arial" w:cs="Arial"/>
                <w:iCs/>
                <w:lang w:val="sr-Cyrl-CS"/>
              </w:rPr>
              <w:t xml:space="preserve">или 315 </w:t>
            </w:r>
            <w:r w:rsidRPr="00982B33">
              <w:rPr>
                <w:rFonts w:ascii="Arial" w:hAnsi="Arial" w:cs="Arial"/>
                <w:iCs/>
                <w:lang w:val="sr-Cyrl-CS"/>
              </w:rPr>
              <w:t xml:space="preserve">или </w:t>
            </w:r>
            <w:r w:rsidR="0031506D">
              <w:rPr>
                <w:rFonts w:ascii="Arial" w:hAnsi="Arial" w:cs="Arial"/>
                <w:iCs/>
                <w:lang w:val="sr-Cyrl-CS"/>
              </w:rPr>
              <w:t xml:space="preserve">318 или </w:t>
            </w:r>
            <w:r w:rsidRPr="00982B33">
              <w:rPr>
                <w:rFonts w:ascii="Arial" w:hAnsi="Arial" w:cs="Arial"/>
                <w:iCs/>
                <w:lang w:val="sr-Cyrl-CS"/>
              </w:rPr>
              <w:t>418</w:t>
            </w:r>
            <w:r w:rsidR="00CE1F1E">
              <w:rPr>
                <w:rFonts w:ascii="Arial" w:hAnsi="Arial" w:cs="Arial"/>
                <w:iCs/>
              </w:rPr>
              <w:t xml:space="preserve"> </w:t>
            </w:r>
            <w:r w:rsidR="0023137D" w:rsidRPr="00982B33">
              <w:rPr>
                <w:rFonts w:ascii="Arial" w:hAnsi="Arial" w:cs="Arial"/>
                <w:iCs/>
                <w:lang w:val="sr-Cyrl-CS"/>
              </w:rPr>
              <w:t>са минимум 5 година радног стажа у струци</w:t>
            </w:r>
          </w:p>
        </w:tc>
        <w:tc>
          <w:tcPr>
            <w:tcW w:w="4163" w:type="dxa"/>
            <w:vMerge/>
            <w:tcBorders>
              <w:bottom w:val="single" w:sz="4" w:space="0" w:color="auto"/>
            </w:tcBorders>
            <w:shd w:val="clear" w:color="auto" w:fill="FFFFFF"/>
          </w:tcPr>
          <w:p w:rsidR="00A32B8C" w:rsidRPr="00982B33" w:rsidRDefault="00A32B8C" w:rsidP="00BD7632">
            <w:pPr>
              <w:pStyle w:val="Default"/>
              <w:jc w:val="both"/>
              <w:rPr>
                <w:color w:val="auto"/>
                <w:sz w:val="28"/>
                <w:szCs w:val="28"/>
              </w:rPr>
            </w:pPr>
          </w:p>
        </w:tc>
      </w:tr>
      <w:tr w:rsidR="00982B33" w:rsidRPr="00926144" w:rsidTr="007F5BAE">
        <w:trPr>
          <w:trHeight w:val="309"/>
          <w:jc w:val="center"/>
        </w:trPr>
        <w:tc>
          <w:tcPr>
            <w:tcW w:w="736" w:type="dxa"/>
            <w:shd w:val="clear" w:color="auto" w:fill="C6D9F1"/>
          </w:tcPr>
          <w:p w:rsidR="00982B33" w:rsidRPr="00926144" w:rsidRDefault="00982B33" w:rsidP="007F5BAE">
            <w:pPr>
              <w:jc w:val="center"/>
              <w:rPr>
                <w:rFonts w:ascii="Arial" w:hAnsi="Arial" w:cs="Arial"/>
                <w:color w:val="auto"/>
                <w:lang w:val="sr-Cyrl-CS"/>
              </w:rPr>
            </w:pPr>
            <w:r>
              <w:rPr>
                <w:rFonts w:ascii="Arial" w:hAnsi="Arial" w:cs="Arial"/>
                <w:color w:val="auto"/>
                <w:lang w:val="sr-Cyrl-CS"/>
              </w:rPr>
              <w:t>2</w:t>
            </w:r>
            <w:r w:rsidRPr="00926144">
              <w:rPr>
                <w:rFonts w:ascii="Arial" w:hAnsi="Arial" w:cs="Arial"/>
                <w:color w:val="auto"/>
                <w:lang w:val="sr-Cyrl-CS"/>
              </w:rPr>
              <w:t>.</w:t>
            </w:r>
          </w:p>
        </w:tc>
        <w:tc>
          <w:tcPr>
            <w:tcW w:w="4086" w:type="dxa"/>
            <w:shd w:val="clear" w:color="auto" w:fill="C6D9F1"/>
          </w:tcPr>
          <w:p w:rsidR="00982B33" w:rsidRPr="00982B33" w:rsidRDefault="00982B33" w:rsidP="00982B33">
            <w:pPr>
              <w:rPr>
                <w:rFonts w:ascii="Arial" w:hAnsi="Arial" w:cs="Arial"/>
                <w:color w:val="auto"/>
                <w:sz w:val="28"/>
                <w:szCs w:val="28"/>
                <w:lang w:val="sr-Cyrl-CS"/>
              </w:rPr>
            </w:pPr>
            <w:r>
              <w:rPr>
                <w:rFonts w:ascii="Arial" w:hAnsi="Arial" w:cs="Arial"/>
                <w:color w:val="auto"/>
                <w:sz w:val="28"/>
                <w:szCs w:val="28"/>
                <w:lang w:val="sr-Cyrl-CS"/>
              </w:rPr>
              <w:t xml:space="preserve">ФИНАНСИЈСКИ </w:t>
            </w:r>
            <w:r w:rsidRPr="00982B33">
              <w:rPr>
                <w:rFonts w:ascii="Arial" w:hAnsi="Arial" w:cs="Arial"/>
                <w:color w:val="auto"/>
                <w:sz w:val="28"/>
                <w:szCs w:val="28"/>
                <w:lang w:val="sr-Cyrl-CS"/>
              </w:rPr>
              <w:t>КАПАЦИТЕТ</w:t>
            </w:r>
          </w:p>
        </w:tc>
        <w:tc>
          <w:tcPr>
            <w:tcW w:w="4163" w:type="dxa"/>
            <w:vMerge w:val="restart"/>
            <w:shd w:val="clear" w:color="auto" w:fill="FFFFFF"/>
          </w:tcPr>
          <w:p w:rsidR="00982B33" w:rsidRPr="00982B33" w:rsidRDefault="0096098C" w:rsidP="0096098C">
            <w:pPr>
              <w:pStyle w:val="ListParagraph"/>
              <w:numPr>
                <w:ilvl w:val="0"/>
                <w:numId w:val="39"/>
              </w:numPr>
              <w:ind w:left="432"/>
              <w:rPr>
                <w:rFonts w:ascii="Arial" w:hAnsi="Arial" w:cs="Arial"/>
                <w:lang w:val="sr-Cyrl-CS"/>
              </w:rPr>
            </w:pPr>
            <w:r w:rsidRPr="005438A8">
              <w:rPr>
                <w:rFonts w:ascii="Arial" w:hAnsi="Arial" w:cs="Arial"/>
                <w:lang w:val="sr-Cyrl-CS"/>
              </w:rPr>
              <w:t>Потврда о броју дана неликвидности коју издаје Народна банке Србије.</w:t>
            </w:r>
          </w:p>
        </w:tc>
      </w:tr>
      <w:tr w:rsidR="00982B33" w:rsidRPr="00926144" w:rsidTr="007F5BAE">
        <w:trPr>
          <w:trHeight w:val="557"/>
          <w:jc w:val="center"/>
        </w:trPr>
        <w:tc>
          <w:tcPr>
            <w:tcW w:w="736" w:type="dxa"/>
            <w:tcBorders>
              <w:bottom w:val="single" w:sz="4" w:space="0" w:color="auto"/>
            </w:tcBorders>
            <w:shd w:val="clear" w:color="auto" w:fill="auto"/>
          </w:tcPr>
          <w:p w:rsidR="00982B33" w:rsidRPr="00926144" w:rsidRDefault="00982B33" w:rsidP="007F5BAE">
            <w:pPr>
              <w:rPr>
                <w:rFonts w:ascii="Arial" w:hAnsi="Arial" w:cs="Arial"/>
                <w:color w:val="auto"/>
                <w:sz w:val="28"/>
                <w:szCs w:val="28"/>
              </w:rPr>
            </w:pPr>
          </w:p>
        </w:tc>
        <w:tc>
          <w:tcPr>
            <w:tcW w:w="4086" w:type="dxa"/>
            <w:tcBorders>
              <w:bottom w:val="single" w:sz="4" w:space="0" w:color="auto"/>
            </w:tcBorders>
            <w:shd w:val="clear" w:color="auto" w:fill="auto"/>
          </w:tcPr>
          <w:p w:rsidR="00982B33" w:rsidRPr="00982B33" w:rsidRDefault="007F5BAE" w:rsidP="007F5BAE">
            <w:pPr>
              <w:snapToGrid w:val="0"/>
              <w:rPr>
                <w:rFonts w:ascii="Arial" w:hAnsi="Arial" w:cs="Arial"/>
                <w:color w:val="auto"/>
                <w:lang w:val="sr-Cyrl-CS"/>
              </w:rPr>
            </w:pPr>
            <w:r w:rsidRPr="007F5BAE">
              <w:rPr>
                <w:rFonts w:ascii="Arial" w:hAnsi="Arial" w:cs="Arial"/>
                <w:color w:val="auto"/>
                <w:lang w:val="sr-Cyrl-CS"/>
              </w:rPr>
              <w:t xml:space="preserve">Да </w:t>
            </w:r>
            <w:r>
              <w:rPr>
                <w:rFonts w:ascii="Arial" w:hAnsi="Arial" w:cs="Arial"/>
                <w:color w:val="auto"/>
                <w:lang w:val="sr-Cyrl-CS"/>
              </w:rPr>
              <w:t>понуђач</w:t>
            </w:r>
            <w:r w:rsidRPr="007F5BAE">
              <w:rPr>
                <w:rFonts w:ascii="Arial" w:hAnsi="Arial" w:cs="Arial"/>
                <w:color w:val="auto"/>
                <w:lang w:val="sr-Cyrl-CS"/>
              </w:rPr>
              <w:t xml:space="preserve"> није био у блокади у последње три године</w:t>
            </w:r>
            <w:r w:rsidR="0096098C">
              <w:rPr>
                <w:rFonts w:ascii="Arial" w:hAnsi="Arial" w:cs="Arial"/>
                <w:color w:val="auto"/>
                <w:lang w:val="sr-Cyrl-CS"/>
              </w:rPr>
              <w:t xml:space="preserve"> од дана објављивања позива</w:t>
            </w:r>
          </w:p>
        </w:tc>
        <w:tc>
          <w:tcPr>
            <w:tcW w:w="4163" w:type="dxa"/>
            <w:vMerge/>
            <w:tcBorders>
              <w:bottom w:val="single" w:sz="4" w:space="0" w:color="auto"/>
            </w:tcBorders>
            <w:shd w:val="clear" w:color="auto" w:fill="FFFFFF"/>
          </w:tcPr>
          <w:p w:rsidR="00982B33" w:rsidRPr="00982B33" w:rsidRDefault="00982B33" w:rsidP="007F5BAE">
            <w:pPr>
              <w:pStyle w:val="Default"/>
              <w:jc w:val="both"/>
              <w:rPr>
                <w:color w:val="auto"/>
                <w:sz w:val="28"/>
                <w:szCs w:val="28"/>
              </w:rPr>
            </w:pPr>
          </w:p>
        </w:tc>
      </w:tr>
    </w:tbl>
    <w:p w:rsidR="0096098C" w:rsidRPr="0096098C" w:rsidRDefault="0096098C" w:rsidP="000072AD">
      <w:pPr>
        <w:jc w:val="both"/>
        <w:rPr>
          <w:rFonts w:ascii="Arial" w:hAnsi="Arial" w:cs="Arial"/>
          <w:b/>
          <w:bCs/>
          <w:i/>
          <w:iCs/>
          <w:lang w:val="sr-Cyrl-CS"/>
        </w:rPr>
      </w:pPr>
    </w:p>
    <w:p w:rsidR="00F93E5B" w:rsidRDefault="00F93E5B" w:rsidP="00F93E5B">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F93E5B" w:rsidRPr="00AC7E1B" w:rsidRDefault="00F93E5B" w:rsidP="00F93E5B">
      <w:pPr>
        <w:pStyle w:val="ListParagraph"/>
        <w:tabs>
          <w:tab w:val="left" w:pos="680"/>
        </w:tabs>
        <w:spacing w:line="240" w:lineRule="auto"/>
        <w:ind w:left="0"/>
        <w:jc w:val="center"/>
        <w:rPr>
          <w:rFonts w:ascii="Arial" w:eastAsia="TimesNewRomanPS-BoldMT" w:hAnsi="Arial" w:cs="Arial"/>
          <w:b/>
          <w:bCs/>
          <w:color w:val="auto"/>
        </w:rPr>
      </w:pPr>
    </w:p>
    <w:p w:rsidR="00F93E5B" w:rsidRPr="00691FA9" w:rsidRDefault="00F93E5B" w:rsidP="00F93E5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sidR="00EF53E7">
        <w:rPr>
          <w:rFonts w:ascii="Arial" w:hAnsi="Arial" w:cs="Arial"/>
          <w:bCs/>
          <w:iCs/>
          <w:color w:val="auto"/>
          <w:lang w:val="sr-Cyrl-CS"/>
        </w:rPr>
        <w:t>од редним бројем 1, 2,</w:t>
      </w:r>
      <w:r>
        <w:rPr>
          <w:rFonts w:ascii="Arial" w:hAnsi="Arial" w:cs="Arial"/>
          <w:bCs/>
          <w:iCs/>
          <w:color w:val="auto"/>
          <w:lang w:val="sr-Cyrl-CS"/>
        </w:rPr>
        <w:t>3</w:t>
      </w:r>
      <w:r w:rsidR="00EF53E7">
        <w:rPr>
          <w:rFonts w:ascii="Arial" w:hAnsi="Arial" w:cs="Arial"/>
          <w:bCs/>
          <w:iCs/>
          <w:color w:val="auto"/>
          <w:lang w:val="sr-Cyrl-CS"/>
        </w:rPr>
        <w:t xml:space="preserve"> и 4</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00CE1F1E" w:rsidRPr="00CE1F1E">
        <w:rPr>
          <w:rFonts w:ascii="Arial" w:hAnsi="Arial" w:cs="Arial"/>
          <w:bCs/>
          <w:iCs/>
          <w:color w:val="auto"/>
        </w:rPr>
        <w:t xml:space="preserve">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F93E5B" w:rsidRPr="00691FA9" w:rsidRDefault="00F93E5B" w:rsidP="00F93E5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w:t>
      </w:r>
      <w:r w:rsidR="0096098C">
        <w:rPr>
          <w:rFonts w:ascii="Arial" w:hAnsi="Arial" w:cs="Arial"/>
          <w:b/>
          <w:bCs/>
          <w:iCs/>
          <w:color w:val="auto"/>
          <w:lang w:val="sr-Cyrl-CS"/>
        </w:rPr>
        <w:t>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00CE1F1E" w:rsidRPr="00CE1F1E">
        <w:rPr>
          <w:rFonts w:ascii="Arial" w:hAnsi="Arial" w:cs="Arial"/>
          <w:bCs/>
          <w:iCs/>
          <w:color w:val="auto"/>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F93E5B" w:rsidRPr="00691FA9" w:rsidRDefault="00F93E5B" w:rsidP="00F93E5B">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F93E5B" w:rsidRPr="00691FA9" w:rsidRDefault="00F93E5B" w:rsidP="00F93E5B">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0031506D">
        <w:rPr>
          <w:rFonts w:ascii="Arial" w:hAnsi="Arial" w:cs="Arial"/>
          <w:bCs/>
          <w:iCs/>
          <w:color w:val="auto"/>
          <w:lang w:val="sr-Cyrl-CS"/>
        </w:rPr>
        <w:t>) ЗЈНи</w:t>
      </w:r>
      <w:r w:rsidRPr="00691FA9">
        <w:rPr>
          <w:rFonts w:ascii="Arial" w:hAnsi="Arial" w:cs="Arial"/>
          <w:bCs/>
          <w:iCs/>
          <w:color w:val="auto"/>
          <w:lang w:val="sr-Cyrl-CS"/>
        </w:rPr>
        <w:t xml:space="preserve">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F93E5B" w:rsidRPr="00C914A3" w:rsidRDefault="00EF53E7" w:rsidP="00F93E5B">
      <w:pPr>
        <w:pStyle w:val="ListParagraph"/>
        <w:tabs>
          <w:tab w:val="left" w:pos="680"/>
        </w:tabs>
        <w:spacing w:line="240" w:lineRule="auto"/>
        <w:ind w:left="0"/>
        <w:jc w:val="both"/>
        <w:rPr>
          <w:rFonts w:ascii="Arial" w:eastAsia="TimesNewRomanPSMT" w:hAnsi="Arial" w:cs="Arial"/>
          <w:bCs/>
          <w:lang w:val="ru-RU"/>
        </w:rPr>
      </w:pPr>
      <w:r>
        <w:rPr>
          <w:rFonts w:ascii="Arial" w:eastAsia="TimesNewRomanPSMT" w:hAnsi="Arial" w:cs="Arial"/>
          <w:bCs/>
          <w:lang w:val="ru-RU"/>
        </w:rPr>
        <w:tab/>
      </w:r>
      <w:r w:rsidR="00F93E5B"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sidR="00F93E5B">
        <w:rPr>
          <w:rFonts w:ascii="Arial" w:eastAsia="TimesNewRomanPSMT" w:hAnsi="Arial" w:cs="Arial"/>
          <w:bCs/>
          <w:lang w:val="ru-RU"/>
        </w:rPr>
        <w:t xml:space="preserve"> документује на прописани начин.</w:t>
      </w:r>
    </w:p>
    <w:p w:rsidR="00F93E5B" w:rsidRPr="00691FA9" w:rsidRDefault="00F93E5B" w:rsidP="0031506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F93E5B" w:rsidRPr="00691FA9" w:rsidRDefault="00F93E5B" w:rsidP="0031506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F93E5B" w:rsidRPr="00691FA9" w:rsidRDefault="00F93E5B" w:rsidP="0031506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F93E5B" w:rsidRPr="00A6034A" w:rsidRDefault="00F93E5B" w:rsidP="0031506D">
      <w:pPr>
        <w:spacing w:line="240" w:lineRule="auto"/>
        <w:ind w:firstLine="720"/>
        <w:jc w:val="both"/>
        <w:rPr>
          <w:rFonts w:ascii="Arial" w:hAnsi="Arial" w:cs="Arial"/>
          <w:bCs/>
          <w:iCs/>
          <w:color w:val="auto"/>
        </w:rPr>
      </w:pPr>
      <w:r w:rsidRPr="00691FA9">
        <w:rPr>
          <w:rFonts w:ascii="Arial" w:hAnsi="Arial" w:cs="Arial"/>
          <w:bCs/>
          <w:iCs/>
          <w:color w:val="auto"/>
          <w:lang w:val="sr-Cyrl-CS"/>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F93E5B" w:rsidRPr="00926144" w:rsidRDefault="0031506D" w:rsidP="00F93E5B">
      <w:pPr>
        <w:pStyle w:val="ListParagraph"/>
        <w:tabs>
          <w:tab w:val="left" w:pos="680"/>
        </w:tabs>
        <w:spacing w:line="240" w:lineRule="auto"/>
        <w:ind w:left="0"/>
        <w:jc w:val="both"/>
        <w:rPr>
          <w:rFonts w:ascii="Arial" w:hAnsi="Arial" w:cs="Arial"/>
          <w:bCs/>
          <w:lang w:val="sr-Latn-CS"/>
        </w:rPr>
      </w:pPr>
      <w:r>
        <w:rPr>
          <w:rFonts w:ascii="Arial" w:eastAsia="TimesNewRomanPS-BoldMT" w:hAnsi="Arial" w:cs="Arial"/>
          <w:bCs/>
          <w:lang w:val="sr-Cyrl-CS"/>
        </w:rPr>
        <w:tab/>
      </w:r>
      <w:r w:rsidR="00F93E5B"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sidR="00F93E5B">
        <w:rPr>
          <w:rFonts w:ascii="Arial" w:eastAsia="TimesNewRomanPS-BoldMT" w:hAnsi="Arial" w:cs="Arial"/>
          <w:bCs/>
          <w:lang w:val="sr-Cyrl-CS"/>
        </w:rPr>
        <w:t xml:space="preserve">закључењу уговора </w:t>
      </w:r>
      <w:r w:rsidR="00F93E5B"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F93E5B" w:rsidRPr="00926144" w:rsidRDefault="0031506D" w:rsidP="00F93E5B">
      <w:pPr>
        <w:pStyle w:val="ListParagraph"/>
        <w:tabs>
          <w:tab w:val="left" w:pos="680"/>
        </w:tabs>
        <w:spacing w:line="240" w:lineRule="auto"/>
        <w:ind w:left="0"/>
        <w:jc w:val="both"/>
        <w:rPr>
          <w:rFonts w:ascii="Arial" w:hAnsi="Arial" w:cs="Arial"/>
          <w:bCs/>
          <w:lang w:val="sr-Latn-CS"/>
        </w:rPr>
      </w:pPr>
      <w:r>
        <w:rPr>
          <w:rFonts w:ascii="Arial" w:hAnsi="Arial" w:cs="Arial"/>
          <w:bCs/>
          <w:lang w:val="sr-Cyrl-CS"/>
        </w:rPr>
        <w:tab/>
      </w:r>
      <w:r w:rsidR="00F93E5B"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00F93E5B" w:rsidRPr="00926144">
        <w:rPr>
          <w:rFonts w:ascii="Arial" w:hAnsi="Arial" w:cs="Arial"/>
          <w:bCs/>
          <w:lang w:val="ru-RU"/>
        </w:rPr>
        <w:t>т</w:t>
      </w:r>
      <w:r w:rsidR="00F93E5B" w:rsidRPr="00926144">
        <w:rPr>
          <w:rFonts w:ascii="Arial" w:hAnsi="Arial" w:cs="Arial"/>
          <w:bCs/>
          <w:lang w:val="sr-Cyrl-CS"/>
        </w:rPr>
        <w:t>љиву.</w:t>
      </w:r>
    </w:p>
    <w:p w:rsidR="00DE7732" w:rsidRDefault="00DE7732" w:rsidP="00DE7732">
      <w:pPr>
        <w:tabs>
          <w:tab w:val="left" w:pos="0"/>
          <w:tab w:val="left" w:pos="1080"/>
        </w:tabs>
        <w:ind w:firstLine="720"/>
        <w:jc w:val="both"/>
        <w:rPr>
          <w:rFonts w:ascii="Arial" w:eastAsia="TimesNewRomanPSMT" w:hAnsi="Arial" w:cs="Arial"/>
          <w:b/>
          <w:bCs/>
          <w:color w:val="auto"/>
          <w:lang w:val="sr-Cyrl-CS"/>
        </w:rPr>
      </w:pPr>
    </w:p>
    <w:p w:rsidR="00F93E5B" w:rsidRDefault="00F93E5B" w:rsidP="00DE7732">
      <w:pPr>
        <w:tabs>
          <w:tab w:val="left" w:pos="0"/>
          <w:tab w:val="left" w:pos="1080"/>
        </w:tabs>
        <w:ind w:firstLine="720"/>
        <w:jc w:val="both"/>
        <w:rPr>
          <w:rFonts w:ascii="Arial" w:eastAsia="TimesNewRomanPSMT" w:hAnsi="Arial" w:cs="Arial"/>
          <w:b/>
          <w:bCs/>
          <w:color w:val="auto"/>
          <w:lang w:val="sr-Cyrl-CS"/>
        </w:rPr>
      </w:pPr>
    </w:p>
    <w:p w:rsidR="00F93E5B" w:rsidRPr="00F93E5B" w:rsidRDefault="00F93E5B" w:rsidP="00DE7732">
      <w:pPr>
        <w:tabs>
          <w:tab w:val="left" w:pos="0"/>
          <w:tab w:val="left" w:pos="1080"/>
        </w:tabs>
        <w:ind w:firstLine="720"/>
        <w:jc w:val="both"/>
        <w:rPr>
          <w:rFonts w:ascii="Arial" w:eastAsia="TimesNewRomanPSMT" w:hAnsi="Arial" w:cs="Arial"/>
          <w:b/>
          <w:bCs/>
          <w:color w:val="auto"/>
          <w:lang w:val="sr-Cyrl-CS"/>
        </w:rPr>
      </w:pPr>
    </w:p>
    <w:p w:rsidR="00595A64" w:rsidRPr="00926144" w:rsidRDefault="00595A64"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Default="00F14B9E"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rPr>
      </w:pPr>
    </w:p>
    <w:p w:rsidR="00766B16" w:rsidRDefault="00766B16"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10243E" w:rsidRDefault="0010243E" w:rsidP="005520AD">
      <w:pPr>
        <w:rPr>
          <w:rFonts w:ascii="Arial" w:hAnsi="Arial" w:cs="Arial"/>
          <w:b/>
          <w:bCs/>
          <w:lang w:val="sr-Cyrl-CS"/>
        </w:rPr>
      </w:pPr>
    </w:p>
    <w:p w:rsidR="0010243E" w:rsidRDefault="0010243E" w:rsidP="005520AD">
      <w:pPr>
        <w:rPr>
          <w:rFonts w:ascii="Arial" w:hAnsi="Arial" w:cs="Arial"/>
          <w:b/>
          <w:bCs/>
          <w:lang w:val="sr-Cyrl-CS"/>
        </w:rPr>
      </w:pPr>
    </w:p>
    <w:p w:rsidR="0010243E" w:rsidRDefault="0010243E" w:rsidP="005520AD">
      <w:pPr>
        <w:rPr>
          <w:rFonts w:ascii="Arial" w:hAnsi="Arial" w:cs="Arial"/>
          <w:b/>
          <w:bCs/>
          <w:lang w:val="sr-Cyrl-CS"/>
        </w:rPr>
      </w:pPr>
    </w:p>
    <w:p w:rsidR="00EF53E7" w:rsidRDefault="00EF53E7" w:rsidP="005520AD">
      <w:pPr>
        <w:rPr>
          <w:rFonts w:ascii="Arial" w:hAnsi="Arial" w:cs="Arial"/>
          <w:b/>
          <w:bCs/>
          <w:lang w:val="sr-Cyrl-CS"/>
        </w:rPr>
      </w:pPr>
    </w:p>
    <w:p w:rsidR="00EF53E7" w:rsidRDefault="00EF53E7" w:rsidP="005520AD">
      <w:pPr>
        <w:rPr>
          <w:rFonts w:ascii="Arial" w:hAnsi="Arial" w:cs="Arial"/>
          <w:b/>
          <w:bCs/>
          <w:lang w:val="sr-Cyrl-CS"/>
        </w:rPr>
      </w:pPr>
    </w:p>
    <w:p w:rsidR="0031506D" w:rsidRDefault="0031506D" w:rsidP="005520AD">
      <w:pPr>
        <w:rPr>
          <w:rFonts w:ascii="Arial" w:hAnsi="Arial" w:cs="Arial"/>
          <w:b/>
          <w:bCs/>
          <w:lang w:val="sr-Cyrl-CS"/>
        </w:rPr>
      </w:pPr>
    </w:p>
    <w:p w:rsidR="0031506D" w:rsidRDefault="0031506D" w:rsidP="005520AD">
      <w:pPr>
        <w:rPr>
          <w:rFonts w:ascii="Arial" w:hAnsi="Arial" w:cs="Arial"/>
          <w:b/>
          <w:bCs/>
          <w:lang w:val="sr-Cyrl-CS"/>
        </w:rPr>
      </w:pPr>
    </w:p>
    <w:p w:rsidR="0031506D" w:rsidRDefault="0031506D" w:rsidP="005520AD">
      <w:pPr>
        <w:rPr>
          <w:rFonts w:ascii="Arial" w:hAnsi="Arial" w:cs="Arial"/>
          <w:b/>
          <w:bCs/>
          <w:lang w:val="sr-Cyrl-CS"/>
        </w:rPr>
      </w:pPr>
    </w:p>
    <w:p w:rsidR="0031506D" w:rsidRPr="00EF53E7" w:rsidRDefault="0031506D" w:rsidP="005520AD">
      <w:pPr>
        <w:rPr>
          <w:rFonts w:ascii="Arial" w:hAnsi="Arial" w:cs="Arial"/>
          <w:b/>
          <w:bCs/>
          <w:lang w:val="sr-Cyrl-CS"/>
        </w:rPr>
      </w:pPr>
    </w:p>
    <w:p w:rsidR="00F93E5B" w:rsidRPr="00926144" w:rsidRDefault="00F93E5B"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 xml:space="preserve">Избор најповољније понуде наручилац ће извршити применом критеријума </w:t>
      </w:r>
      <w:r w:rsidR="00EF53E7">
        <w:rPr>
          <w:rFonts w:ascii="Arial" w:hAnsi="Arial" w:cs="Arial"/>
          <w:b/>
          <w:lang w:val="sr-Cyrl-CS"/>
        </w:rPr>
        <w:t>„</w:t>
      </w:r>
      <w:r w:rsidRPr="00F93E5B">
        <w:rPr>
          <w:rFonts w:ascii="Arial" w:hAnsi="Arial" w:cs="Arial"/>
          <w:b/>
        </w:rPr>
        <w:t>најнижа понуђена цена“.</w:t>
      </w:r>
      <w:r w:rsidRPr="00926144">
        <w:rPr>
          <w:rFonts w:ascii="Arial" w:hAnsi="Arial" w:cs="Arial"/>
        </w:rPr>
        <w:t xml:space="preserve"> Приликом оцене понуда као релевантна узимаће се укупна понуђена цена без ПДВ-а.</w:t>
      </w:r>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DE7732" w:rsidRPr="00926144" w:rsidRDefault="00DE7732" w:rsidP="00DE7732">
      <w:pPr>
        <w:jc w:val="both"/>
        <w:rPr>
          <w:rFonts w:ascii="Arial" w:hAnsi="Arial" w:cs="Arial"/>
          <w:b/>
          <w:bCs/>
        </w:rPr>
      </w:pPr>
    </w:p>
    <w:p w:rsidR="00DE7732" w:rsidRPr="00926144" w:rsidRDefault="00DE7732" w:rsidP="00DE7732">
      <w:pPr>
        <w:jc w:val="both"/>
        <w:rPr>
          <w:rFonts w:ascii="Arial" w:hAnsi="Arial" w:cs="Arial"/>
          <w:iCs/>
          <w:color w:val="auto"/>
          <w:lang w:val="sr-Cyrl-CS"/>
        </w:rPr>
      </w:pPr>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00D700E8">
        <w:rPr>
          <w:rFonts w:ascii="Arial" w:hAnsi="Arial" w:cs="Arial"/>
          <w:iCs/>
          <w:color w:val="auto"/>
        </w:rPr>
        <w:t xml:space="preserve"> </w:t>
      </w:r>
      <w:r w:rsidRPr="00926144">
        <w:rPr>
          <w:rFonts w:ascii="Arial" w:hAnsi="Arial" w:cs="Arial"/>
          <w:iCs/>
        </w:rPr>
        <w:t>дужи рок важења понуде</w:t>
      </w:r>
      <w:r w:rsidRPr="00926144">
        <w:rPr>
          <w:rFonts w:ascii="Arial" w:hAnsi="Arial" w:cs="Arial"/>
          <w:iCs/>
          <w:lang w:val="ru-RU"/>
        </w:rPr>
        <w:t xml:space="preserve">. </w:t>
      </w:r>
    </w:p>
    <w:p w:rsidR="00DE7732" w:rsidRPr="00926144" w:rsidRDefault="00DE7732" w:rsidP="00DE7732">
      <w:pPr>
        <w:jc w:val="both"/>
        <w:rPr>
          <w:rFonts w:ascii="Arial" w:hAnsi="Arial" w:cs="Arial"/>
          <w:b/>
          <w:bCs/>
          <w:iCs/>
          <w:color w:val="auto"/>
        </w:rPr>
      </w:pPr>
      <w:r w:rsidRPr="00926144">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26144">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D700E8">
        <w:rPr>
          <w:rFonts w:ascii="Arial" w:eastAsia="Times New Roman" w:hAnsi="Arial" w:cs="Arial"/>
          <w:color w:val="auto"/>
          <w:kern w:val="0"/>
          <w:lang w:eastAsia="en-US"/>
        </w:rPr>
        <w:t xml:space="preserve"> </w:t>
      </w:r>
      <w:r w:rsidRPr="00926144">
        <w:rPr>
          <w:rFonts w:ascii="Arial" w:eastAsia="Times New Roman" w:hAnsi="Arial" w:cs="Arial"/>
          <w:color w:val="auto"/>
          <w:kern w:val="0"/>
          <w:lang w:eastAsia="en-US"/>
        </w:rPr>
        <w:t xml:space="preserve">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Default="00DE7732" w:rsidP="005520AD">
      <w:pPr>
        <w:rPr>
          <w:rFonts w:ascii="Arial" w:hAnsi="Arial" w:cs="Arial"/>
          <w:b/>
          <w:bCs/>
          <w:lang w:val="ru-RU"/>
        </w:rPr>
      </w:pPr>
    </w:p>
    <w:p w:rsidR="00261651" w:rsidRDefault="00261651" w:rsidP="005520AD">
      <w:pPr>
        <w:rPr>
          <w:rFonts w:ascii="Arial" w:hAnsi="Arial" w:cs="Arial"/>
          <w:b/>
          <w:bCs/>
          <w:lang w:val="ru-RU"/>
        </w:rPr>
      </w:pPr>
    </w:p>
    <w:p w:rsidR="00261651" w:rsidRDefault="00261651" w:rsidP="005520AD">
      <w:pPr>
        <w:rPr>
          <w:rFonts w:ascii="Arial" w:hAnsi="Arial" w:cs="Arial"/>
          <w:b/>
          <w:bCs/>
          <w:lang w:val="ru-RU"/>
        </w:rPr>
      </w:pPr>
    </w:p>
    <w:p w:rsidR="00261651" w:rsidRDefault="00261651" w:rsidP="005520AD">
      <w:pPr>
        <w:rPr>
          <w:rFonts w:ascii="Arial" w:hAnsi="Arial" w:cs="Arial"/>
          <w:b/>
          <w:bCs/>
          <w:lang w:val="ru-RU"/>
        </w:rPr>
      </w:pPr>
    </w:p>
    <w:p w:rsidR="00261651" w:rsidRPr="00926144" w:rsidRDefault="00261651" w:rsidP="005520AD">
      <w:pPr>
        <w:rPr>
          <w:rFonts w:ascii="Arial" w:hAnsi="Arial" w:cs="Arial"/>
          <w:b/>
          <w:bCs/>
          <w:lang w:val="ru-RU"/>
        </w:rPr>
      </w:pPr>
    </w:p>
    <w:p w:rsidR="00DE7732" w:rsidRDefault="00DE7732"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9D6426"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sidR="00B01B61">
        <w:rPr>
          <w:rFonts w:ascii="Arial" w:eastAsia="TimesNewRomanPSMT" w:hAnsi="Arial" w:cs="Arial"/>
          <w:lang w:val="ru-RU"/>
        </w:rPr>
        <w:t xml:space="preserve">понуђача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r w:rsidR="00DE7732" w:rsidRPr="00926144">
        <w:rPr>
          <w:rFonts w:ascii="Arial" w:hAnsi="Arial" w:cs="Arial"/>
        </w:rPr>
        <w:t xml:space="preserve"> (Образац 5);</w:t>
      </w:r>
    </w:p>
    <w:p w:rsidR="009D6426" w:rsidRPr="0010243E" w:rsidRDefault="009D6426"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r w:rsidRPr="00926144">
        <w:rPr>
          <w:rFonts w:ascii="Arial" w:hAnsi="Arial" w:cs="Arial"/>
        </w:rPr>
        <w:t xml:space="preserve"> (Образац </w:t>
      </w:r>
      <w:r w:rsidR="0010243E">
        <w:rPr>
          <w:rFonts w:ascii="Arial" w:hAnsi="Arial" w:cs="Arial"/>
          <w:lang w:val="sr-Cyrl-CS"/>
        </w:rPr>
        <w:t>6);</w:t>
      </w:r>
    </w:p>
    <w:p w:rsidR="0010243E" w:rsidRPr="00926144" w:rsidRDefault="0010243E" w:rsidP="00FE27EF">
      <w:pPr>
        <w:pStyle w:val="ListParagraph"/>
        <w:numPr>
          <w:ilvl w:val="0"/>
          <w:numId w:val="16"/>
        </w:numPr>
        <w:jc w:val="both"/>
        <w:rPr>
          <w:rFonts w:ascii="Arial" w:hAnsi="Arial" w:cs="Arial"/>
        </w:rPr>
      </w:pPr>
      <w:r>
        <w:rPr>
          <w:rFonts w:ascii="Arial" w:hAnsi="Arial" w:cs="Arial"/>
          <w:lang w:val="sr-Cyrl-CS"/>
        </w:rPr>
        <w:t>Образац изјаве о ка</w:t>
      </w:r>
      <w:r w:rsidR="0031506D">
        <w:rPr>
          <w:rFonts w:ascii="Arial" w:hAnsi="Arial" w:cs="Arial"/>
          <w:lang w:val="sr-Cyrl-CS"/>
        </w:rPr>
        <w:t>дровском капацитету (Образац 7).</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Default="00DE7732" w:rsidP="005520AD">
      <w:pPr>
        <w:rPr>
          <w:rFonts w:ascii="Arial" w:hAnsi="Arial" w:cs="Arial"/>
          <w:b/>
          <w:bCs/>
          <w:lang w:val="ru-RU"/>
        </w:rPr>
      </w:pPr>
    </w:p>
    <w:p w:rsidR="00261651" w:rsidRDefault="00261651" w:rsidP="005520AD">
      <w:pPr>
        <w:rPr>
          <w:rFonts w:ascii="Arial" w:hAnsi="Arial" w:cs="Arial"/>
          <w:b/>
          <w:bCs/>
          <w:lang w:val="ru-RU"/>
        </w:rPr>
      </w:pPr>
    </w:p>
    <w:p w:rsidR="00261651" w:rsidRDefault="00261651" w:rsidP="005520AD">
      <w:pPr>
        <w:rPr>
          <w:rFonts w:ascii="Arial" w:hAnsi="Arial" w:cs="Arial"/>
          <w:b/>
          <w:bCs/>
          <w:lang w:val="ru-RU"/>
        </w:rPr>
      </w:pPr>
    </w:p>
    <w:p w:rsidR="00DE7732" w:rsidRPr="00926144" w:rsidRDefault="00DE7732"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A5495A" w:rsidRDefault="001261D2" w:rsidP="00A5495A">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A5602C" w:rsidRPr="00A5495A" w:rsidRDefault="00A5602C" w:rsidP="00A5495A">
      <w:pPr>
        <w:ind w:left="720"/>
        <w:jc w:val="center"/>
        <w:rPr>
          <w:rFonts w:ascii="Arial" w:hAnsi="Arial" w:cs="Arial"/>
          <w:b/>
          <w:bCs/>
          <w:iCs/>
          <w:sz w:val="28"/>
          <w:szCs w:val="28"/>
          <w:lang w:val="sr-Cyrl-CS"/>
        </w:rPr>
      </w:pPr>
    </w:p>
    <w:p w:rsidR="00E826AC"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00D700E8">
        <w:rPr>
          <w:rFonts w:ascii="Arial" w:hAnsi="Arial" w:cs="Arial"/>
          <w:iCs/>
          <w:lang w:val="ru-RU"/>
        </w:rPr>
        <w:t xml:space="preserve"> </w:t>
      </w:r>
      <w:r w:rsidRPr="00926144">
        <w:rPr>
          <w:rFonts w:ascii="Arial" w:hAnsi="Arial" w:cs="Arial"/>
          <w:b/>
          <w:iCs/>
        </w:rPr>
        <w:t xml:space="preserve">услуга </w:t>
      </w:r>
      <w:r w:rsidRPr="00926144">
        <w:rPr>
          <w:rFonts w:ascii="Arial" w:hAnsi="Arial" w:cs="Arial"/>
          <w:b/>
          <w:bCs/>
        </w:rPr>
        <w:t xml:space="preserve">стручног надзора над извођењем радова </w:t>
      </w:r>
      <w:r w:rsidR="00335789" w:rsidRPr="00926144">
        <w:rPr>
          <w:rFonts w:ascii="Arial" w:hAnsi="Arial" w:cs="Arial"/>
          <w:b/>
          <w:bCs/>
        </w:rPr>
        <w:t xml:space="preserve">на </w:t>
      </w:r>
      <w:r w:rsidR="00A5495A">
        <w:rPr>
          <w:rFonts w:ascii="Arial" w:hAnsi="Arial" w:cs="Arial"/>
          <w:b/>
          <w:bCs/>
          <w:lang w:val="sr-Cyrl-CS"/>
        </w:rPr>
        <w:t>рехабилитацији</w:t>
      </w:r>
      <w:r w:rsidR="00335789" w:rsidRPr="00926144">
        <w:rPr>
          <w:rFonts w:ascii="Arial" w:hAnsi="Arial" w:cs="Arial"/>
          <w:b/>
          <w:bCs/>
        </w:rPr>
        <w:t xml:space="preserve"> путева </w:t>
      </w:r>
      <w:r w:rsidR="00EF53E7">
        <w:rPr>
          <w:rFonts w:ascii="Arial" w:hAnsi="Arial" w:cs="Arial"/>
          <w:b/>
          <w:bCs/>
          <w:lang w:val="sr-Cyrl-CS"/>
        </w:rPr>
        <w:t xml:space="preserve">и улица </w:t>
      </w:r>
      <w:r w:rsidR="00E826AC" w:rsidRPr="00926144">
        <w:rPr>
          <w:rFonts w:ascii="Arial" w:hAnsi="Arial" w:cs="Arial"/>
          <w:b/>
          <w:bCs/>
        </w:rPr>
        <w:t>на територији општине Баточина,</w:t>
      </w:r>
      <w:r w:rsidR="00D700E8">
        <w:rPr>
          <w:rFonts w:ascii="Arial" w:hAnsi="Arial" w:cs="Arial"/>
          <w:b/>
          <w:bCs/>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00D700E8">
        <w:rPr>
          <w:rFonts w:ascii="Arial" w:hAnsi="Arial" w:cs="Arial"/>
          <w:b/>
          <w:lang w:val="sr-Cyrl-CS"/>
        </w:rPr>
        <w:t xml:space="preserve"> </w:t>
      </w:r>
      <w:r w:rsidR="00766B16">
        <w:rPr>
          <w:rFonts w:ascii="Arial" w:hAnsi="Arial" w:cs="Arial"/>
          <w:b/>
        </w:rPr>
        <w:t>7</w:t>
      </w:r>
      <w:r w:rsidR="00766B16">
        <w:rPr>
          <w:rFonts w:ascii="Arial" w:hAnsi="Arial" w:cs="Arial"/>
          <w:b/>
          <w:lang w:val="sr-Cyrl-CS"/>
        </w:rPr>
        <w:t>/20</w:t>
      </w:r>
      <w:r w:rsidR="00766B16">
        <w:rPr>
          <w:rFonts w:ascii="Arial" w:hAnsi="Arial" w:cs="Arial"/>
          <w:b/>
        </w:rPr>
        <w:t>20</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w:t>
      </w:r>
      <w:r w:rsidR="00EF53E7">
        <w:rPr>
          <w:rFonts w:ascii="Arial" w:hAnsi="Arial" w:cs="Arial"/>
          <w:b/>
          <w:lang w:val="ru-RU"/>
        </w:rPr>
        <w:t>17</w:t>
      </w:r>
      <w:r w:rsidR="00766B16">
        <w:rPr>
          <w:rFonts w:ascii="Arial" w:hAnsi="Arial" w:cs="Arial"/>
          <w:b/>
          <w:lang w:val="ru-RU"/>
        </w:rPr>
        <w:t>/</w:t>
      </w:r>
      <w:r w:rsidR="00766B16">
        <w:rPr>
          <w:rFonts w:ascii="Arial" w:hAnsi="Arial" w:cs="Arial"/>
          <w:b/>
        </w:rPr>
        <w:t>20</w:t>
      </w:r>
      <w:r w:rsidRPr="00926144">
        <w:rPr>
          <w:rFonts w:ascii="Arial" w:hAnsi="Arial" w:cs="Arial"/>
          <w:b/>
          <w:lang w:val="ru-RU"/>
        </w:rPr>
        <w:t>.</w:t>
      </w:r>
    </w:p>
    <w:p w:rsidR="00A5495A" w:rsidRPr="00A5495A" w:rsidRDefault="00A5495A" w:rsidP="001261D2">
      <w:pPr>
        <w:jc w:val="both"/>
        <w:rPr>
          <w:rFonts w:ascii="Arial" w:hAnsi="Arial" w:cs="Arial"/>
          <w:lang w:val="ru-RU"/>
        </w:rPr>
      </w:pPr>
    </w:p>
    <w:p w:rsidR="001261D2" w:rsidRPr="00926144" w:rsidRDefault="001261D2" w:rsidP="001261D2">
      <w:pPr>
        <w:rPr>
          <w:rFonts w:ascii="Arial" w:hAnsi="Arial" w:cs="Arial"/>
          <w:i/>
          <w:iCs/>
        </w:rPr>
      </w:pPr>
      <w:r w:rsidRPr="00926144">
        <w:rPr>
          <w:rFonts w:ascii="Arial" w:hAnsi="Arial" w:cs="Arial"/>
          <w:b/>
          <w:bCs/>
          <w:i/>
          <w:iCs/>
        </w:rPr>
        <w:t>1)ОПШТИ ПОДАЦИ О ПОНУЂАЧУ</w:t>
      </w:r>
    </w:p>
    <w:tbl>
      <w:tblPr>
        <w:tblW w:w="9281" w:type="dxa"/>
        <w:jc w:val="center"/>
        <w:tblInd w:w="-20" w:type="dxa"/>
        <w:tblLayout w:type="fixed"/>
        <w:tblLook w:val="0000"/>
      </w:tblPr>
      <w:tblGrid>
        <w:gridCol w:w="4621"/>
        <w:gridCol w:w="2330"/>
        <w:gridCol w:w="2330"/>
      </w:tblGrid>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A5495A" w:rsidRDefault="001261D2" w:rsidP="00BD7632">
            <w:pPr>
              <w:rPr>
                <w:rFonts w:ascii="Arial" w:hAnsi="Arial" w:cs="Arial"/>
                <w:b/>
                <w:bCs/>
                <w:i/>
                <w:iCs/>
                <w:lang w:val="sr-Cyrl-CS"/>
              </w:rPr>
            </w:pPr>
            <w:r w:rsidRPr="00926144">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A5495A" w:rsidRDefault="001261D2" w:rsidP="00BD7632">
            <w:pPr>
              <w:rPr>
                <w:rFonts w:ascii="Arial" w:hAnsi="Arial" w:cs="Arial"/>
                <w:b/>
                <w:bCs/>
                <w:i/>
                <w:iCs/>
                <w:lang w:val="sr-Cyrl-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A5495A" w:rsidRPr="00751B31" w:rsidTr="00261651">
        <w:trPr>
          <w:jc w:val="center"/>
        </w:trPr>
        <w:tc>
          <w:tcPr>
            <w:tcW w:w="4621" w:type="dxa"/>
            <w:vMerge w:val="restart"/>
            <w:tcBorders>
              <w:top w:val="single" w:sz="4" w:space="0" w:color="000000"/>
              <w:left w:val="single" w:sz="4" w:space="0" w:color="000000"/>
            </w:tcBorders>
            <w:shd w:val="clear" w:color="auto" w:fill="auto"/>
          </w:tcPr>
          <w:p w:rsidR="00A5495A" w:rsidRPr="00751B31" w:rsidRDefault="00A5495A" w:rsidP="000355AD">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A5495A" w:rsidRDefault="00A5495A" w:rsidP="000355AD">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A5495A" w:rsidRPr="00751B31" w:rsidRDefault="00A5495A" w:rsidP="000355AD">
            <w:pPr>
              <w:spacing w:line="240" w:lineRule="auto"/>
              <w:rPr>
                <w:rFonts w:ascii="Arial" w:hAnsi="Arial" w:cs="Arial"/>
                <w:i/>
              </w:rPr>
            </w:pPr>
            <w:r w:rsidRPr="003E6E6C">
              <w:rPr>
                <w:rFonts w:ascii="Arial" w:hAnsi="Arial" w:cs="Arial"/>
                <w:i/>
              </w:rPr>
              <w:t>1)Физичко лице</w:t>
            </w:r>
          </w:p>
        </w:tc>
      </w:tr>
      <w:tr w:rsidR="00A5495A" w:rsidRPr="00751B31" w:rsidTr="00261651">
        <w:trPr>
          <w:jc w:val="center"/>
        </w:trPr>
        <w:tc>
          <w:tcPr>
            <w:tcW w:w="4621" w:type="dxa"/>
            <w:vMerge/>
            <w:tcBorders>
              <w:left w:val="single" w:sz="4" w:space="0" w:color="000000"/>
              <w:bottom w:val="single" w:sz="4" w:space="0" w:color="000000"/>
            </w:tcBorders>
            <w:shd w:val="clear" w:color="auto" w:fill="auto"/>
          </w:tcPr>
          <w:p w:rsidR="00A5495A" w:rsidRDefault="00A5495A" w:rsidP="000355AD">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A5495A" w:rsidRDefault="00A5495A" w:rsidP="000355AD">
            <w:pPr>
              <w:snapToGrid w:val="0"/>
              <w:spacing w:line="240" w:lineRule="auto"/>
              <w:rPr>
                <w:rFonts w:ascii="Arial" w:hAnsi="Arial" w:cs="Arial"/>
                <w:bCs/>
                <w:i/>
                <w:iCs/>
                <w:lang w:val="ru-RU"/>
              </w:rPr>
            </w:pPr>
            <w:r w:rsidRPr="003E6E6C">
              <w:rPr>
                <w:rFonts w:ascii="Arial" w:hAnsi="Arial" w:cs="Arial"/>
                <w:i/>
              </w:rPr>
              <w:t>2)Правно лице</w:t>
            </w:r>
          </w:p>
          <w:p w:rsidR="00A5495A" w:rsidRDefault="00A5495A" w:rsidP="000355AD">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A5495A" w:rsidRPr="003E6E6C" w:rsidRDefault="00A5495A" w:rsidP="000355AD">
            <w:pPr>
              <w:spacing w:line="240" w:lineRule="auto"/>
              <w:rPr>
                <w:rFonts w:ascii="Arial" w:hAnsi="Arial" w:cs="Arial"/>
                <w:i/>
              </w:rPr>
            </w:pPr>
            <w:r w:rsidRPr="003E6E6C">
              <w:rPr>
                <w:rFonts w:ascii="Arial" w:hAnsi="Arial" w:cs="Arial"/>
                <w:i/>
              </w:rPr>
              <w:t>а)микро</w:t>
            </w:r>
          </w:p>
          <w:p w:rsidR="00A5495A" w:rsidRPr="003E6E6C" w:rsidRDefault="00A5495A" w:rsidP="000355AD">
            <w:pPr>
              <w:spacing w:line="240" w:lineRule="auto"/>
              <w:rPr>
                <w:rFonts w:ascii="Arial" w:hAnsi="Arial" w:cs="Arial"/>
                <w:i/>
              </w:rPr>
            </w:pPr>
            <w:r w:rsidRPr="003E6E6C">
              <w:rPr>
                <w:rFonts w:ascii="Arial" w:hAnsi="Arial" w:cs="Arial"/>
                <w:i/>
              </w:rPr>
              <w:t>б)мало</w:t>
            </w:r>
          </w:p>
          <w:p w:rsidR="00A5495A" w:rsidRPr="003E6E6C" w:rsidRDefault="00A5495A" w:rsidP="000355AD">
            <w:pPr>
              <w:spacing w:line="240" w:lineRule="auto"/>
              <w:rPr>
                <w:rFonts w:ascii="Arial" w:hAnsi="Arial" w:cs="Arial"/>
                <w:i/>
              </w:rPr>
            </w:pPr>
            <w:r w:rsidRPr="003E6E6C">
              <w:rPr>
                <w:rFonts w:ascii="Arial" w:hAnsi="Arial" w:cs="Arial"/>
                <w:i/>
              </w:rPr>
              <w:t>в)средње</w:t>
            </w:r>
          </w:p>
          <w:p w:rsidR="00A5495A" w:rsidRPr="00751B31" w:rsidRDefault="00A5495A" w:rsidP="000355AD">
            <w:pPr>
              <w:snapToGrid w:val="0"/>
              <w:spacing w:line="240" w:lineRule="auto"/>
              <w:rPr>
                <w:rFonts w:ascii="Arial" w:hAnsi="Arial" w:cs="Arial"/>
                <w:bCs/>
                <w:i/>
                <w:iCs/>
                <w:lang w:val="ru-RU"/>
              </w:rPr>
            </w:pPr>
            <w:r w:rsidRPr="003E6E6C">
              <w:rPr>
                <w:rFonts w:ascii="Arial" w:hAnsi="Arial" w:cs="Arial"/>
                <w:i/>
              </w:rPr>
              <w:t>г)велико</w:t>
            </w: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A5495A" w:rsidRDefault="001261D2" w:rsidP="00BD7632">
            <w:pPr>
              <w:rPr>
                <w:rFonts w:ascii="Arial" w:hAnsi="Arial" w:cs="Arial"/>
                <w:b/>
                <w:bCs/>
                <w:i/>
                <w:iCs/>
                <w:lang w:val="sr-Cyrl-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A5495A" w:rsidRDefault="001261D2" w:rsidP="00BD7632">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A5495A" w:rsidRDefault="001261D2" w:rsidP="00BD7632">
            <w:pPr>
              <w:rPr>
                <w:rFonts w:ascii="Arial" w:hAnsi="Arial" w:cs="Arial"/>
                <w:b/>
                <w:bCs/>
                <w:i/>
                <w:iCs/>
                <w:lang w:val="sr-Cyrl-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261651">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31506D" w:rsidRDefault="0031506D" w:rsidP="001261D2">
      <w:pPr>
        <w:rPr>
          <w:rFonts w:ascii="Arial" w:eastAsia="TimesNewRomanPSMT" w:hAnsi="Arial" w:cs="Arial"/>
          <w:b/>
          <w:bCs/>
          <w:i/>
          <w:iCs/>
        </w:rPr>
      </w:pPr>
    </w:p>
    <w:p w:rsidR="001261D2" w:rsidRPr="00926144" w:rsidRDefault="001261D2" w:rsidP="001261D2">
      <w:r w:rsidRPr="00926144">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1261D2" w:rsidRPr="00926144" w:rsidTr="002616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2616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2616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C4012C" w:rsidRPr="00D700E8" w:rsidRDefault="001261D2" w:rsidP="001261D2">
      <w:pPr>
        <w:jc w:val="both"/>
        <w:rPr>
          <w:rFonts w:ascii="Arial" w:hAnsi="Arial" w:cs="Arial"/>
          <w:i/>
          <w:iCs/>
          <w:lang w:val="ru-RU"/>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sr-Cyrl-CS"/>
        </w:rPr>
      </w:pPr>
    </w:p>
    <w:p w:rsidR="00261651" w:rsidRDefault="00261651" w:rsidP="001261D2">
      <w:pPr>
        <w:jc w:val="both"/>
        <w:rPr>
          <w:rFonts w:ascii="Arial" w:eastAsia="TimesNewRomanPSMT" w:hAnsi="Arial" w:cs="Arial"/>
          <w:b/>
          <w:bCs/>
          <w:lang w:val="sr-Cyrl-CS"/>
        </w:rPr>
      </w:pPr>
    </w:p>
    <w:p w:rsidR="00261651" w:rsidRDefault="00261651" w:rsidP="001261D2">
      <w:pPr>
        <w:jc w:val="both"/>
        <w:rPr>
          <w:rFonts w:ascii="Arial" w:eastAsia="TimesNewRomanPSMT" w:hAnsi="Arial" w:cs="Arial"/>
          <w:b/>
          <w:bCs/>
          <w:lang w:val="sr-Cyrl-CS"/>
        </w:rPr>
      </w:pPr>
    </w:p>
    <w:p w:rsidR="00261651" w:rsidRPr="00261651" w:rsidRDefault="00261651" w:rsidP="001261D2">
      <w:pPr>
        <w:jc w:val="both"/>
        <w:rPr>
          <w:rFonts w:ascii="Arial" w:eastAsia="TimesNewRomanPSMT" w:hAnsi="Arial" w:cs="Arial"/>
          <w:b/>
          <w:bCs/>
          <w:lang w:val="sr-Cyrl-CS"/>
        </w:rPr>
      </w:pPr>
    </w:p>
    <w:p w:rsidR="001261D2" w:rsidRPr="00FB2BC5" w:rsidRDefault="001261D2" w:rsidP="001261D2">
      <w:pPr>
        <w:jc w:val="both"/>
        <w:rPr>
          <w:rFonts w:ascii="Arial" w:eastAsia="TimesNewRomanPSMT" w:hAnsi="Arial" w:cs="Arial"/>
          <w:b/>
          <w:bCs/>
          <w:lang w:val="sr-Cyrl-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Default="001261D2" w:rsidP="001261D2">
      <w:pPr>
        <w:jc w:val="both"/>
        <w:rPr>
          <w:rFonts w:ascii="Arial" w:hAnsi="Arial" w:cs="Arial"/>
          <w:b/>
          <w:bCs/>
          <w:i/>
          <w:iCs/>
          <w:sz w:val="20"/>
          <w:szCs w:val="20"/>
          <w:lang w:val="ru-RU"/>
        </w:rPr>
      </w:pPr>
    </w:p>
    <w:p w:rsidR="00261651" w:rsidRPr="00926144" w:rsidRDefault="00261651"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00D700E8">
        <w:rPr>
          <w:rFonts w:ascii="Arial" w:eastAsia="TimesNewRomanPSMT" w:hAnsi="Arial" w:cs="Arial"/>
          <w:b/>
          <w:bCs/>
          <w:lang w:val="ru-RU"/>
        </w:rPr>
        <w:t xml:space="preserve"> </w:t>
      </w:r>
      <w:r w:rsidR="00EF53E7" w:rsidRPr="00EF53E7">
        <w:rPr>
          <w:rFonts w:ascii="Arial" w:hAnsi="Arial" w:cs="Arial"/>
          <w:b/>
          <w:iCs/>
          <w:lang w:val="sr-Cyrl-CS"/>
        </w:rPr>
        <w:t>Услуге стручног надзора над извођењем радова на рехабилитацији путева и улица на територији општине Баточина</w:t>
      </w:r>
      <w:r w:rsidR="00A5495A" w:rsidRPr="00926144">
        <w:rPr>
          <w:rFonts w:ascii="Arial" w:hAnsi="Arial" w:cs="Arial"/>
          <w:b/>
          <w:bCs/>
        </w:rPr>
        <w:t>,</w:t>
      </w:r>
      <w:r w:rsidR="00A5495A" w:rsidRPr="00926144">
        <w:rPr>
          <w:rFonts w:ascii="Arial" w:hAnsi="Arial" w:cs="Arial"/>
          <w:b/>
        </w:rPr>
        <w:t xml:space="preserve">интерни број </w:t>
      </w:r>
      <w:r w:rsidR="00EF53E7">
        <w:rPr>
          <w:rFonts w:ascii="Arial" w:hAnsi="Arial" w:cs="Arial"/>
          <w:b/>
          <w:lang w:val="sr-Cyrl-CS"/>
        </w:rPr>
        <w:t>ЈНВВ</w:t>
      </w:r>
      <w:r w:rsidR="00D700E8">
        <w:rPr>
          <w:rFonts w:ascii="Arial" w:hAnsi="Arial" w:cs="Arial"/>
          <w:b/>
          <w:lang w:val="sr-Cyrl-CS"/>
        </w:rPr>
        <w:t xml:space="preserve"> </w:t>
      </w:r>
      <w:r w:rsidR="00766B16">
        <w:rPr>
          <w:rFonts w:ascii="Arial" w:hAnsi="Arial" w:cs="Arial"/>
          <w:b/>
          <w:lang w:val="sr-Cyrl-CS"/>
        </w:rPr>
        <w:t>7/2020</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w:t>
      </w:r>
      <w:r w:rsidR="00EF53E7">
        <w:rPr>
          <w:rFonts w:ascii="Arial" w:hAnsi="Arial" w:cs="Arial"/>
          <w:b/>
          <w:lang w:val="ru-RU"/>
        </w:rPr>
        <w:t>17</w:t>
      </w:r>
      <w:r w:rsidR="00A5495A">
        <w:rPr>
          <w:rFonts w:ascii="Arial" w:hAnsi="Arial" w:cs="Arial"/>
          <w:b/>
          <w:lang w:val="ru-RU"/>
        </w:rPr>
        <w:t>/</w:t>
      </w:r>
      <w:r w:rsidR="00766B16">
        <w:rPr>
          <w:rFonts w:ascii="Arial" w:hAnsi="Arial" w:cs="Arial"/>
          <w:b/>
          <w:lang w:val="ru-RU"/>
        </w:rPr>
        <w:t>20</w:t>
      </w:r>
      <w:r w:rsidR="001A6510" w:rsidRPr="00926144">
        <w:rPr>
          <w:rFonts w:ascii="Arial" w:hAnsi="Arial" w:cs="Arial"/>
          <w:b/>
          <w:lang w:val="ru-RU"/>
        </w:rPr>
        <w:t>.</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4000"/>
      </w:tblGrid>
      <w:tr w:rsidR="001A6510" w:rsidRPr="00926144" w:rsidTr="005B11B5">
        <w:tc>
          <w:tcPr>
            <w:tcW w:w="5250" w:type="dxa"/>
            <w:tcBorders>
              <w:top w:val="single" w:sz="4" w:space="0" w:color="000000"/>
              <w:left w:val="single" w:sz="4" w:space="0" w:color="000000"/>
              <w:bottom w:val="single" w:sz="4" w:space="0" w:color="000000"/>
            </w:tcBorders>
            <w:shd w:val="clear" w:color="auto" w:fill="auto"/>
            <w:vAlign w:val="center"/>
          </w:tcPr>
          <w:p w:rsidR="001A6510" w:rsidRPr="005B11B5" w:rsidRDefault="00E826AC" w:rsidP="005B11B5">
            <w:pPr>
              <w:rPr>
                <w:rFonts w:ascii="Arial" w:eastAsia="TimesNewRomanPSMT" w:hAnsi="Arial" w:cs="Arial"/>
                <w:bCs/>
                <w:lang w:val="sr-Cyrl-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tc>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26144" w:rsidRDefault="001A6510" w:rsidP="005B11B5">
            <w:pPr>
              <w:snapToGrid w:val="0"/>
              <w:rPr>
                <w:rFonts w:ascii="Arial" w:eastAsia="TimesNewRomanPSMT" w:hAnsi="Arial" w:cs="Arial"/>
                <w:bCs/>
                <w:color w:val="FF0000"/>
                <w:lang w:val="ru-RU"/>
              </w:rPr>
            </w:pPr>
          </w:p>
          <w:p w:rsidR="001A6510" w:rsidRPr="00926144" w:rsidRDefault="001A6510" w:rsidP="005B11B5">
            <w:pPr>
              <w:rPr>
                <w:rFonts w:ascii="Arial" w:eastAsia="TimesNewRomanPSMT" w:hAnsi="Arial" w:cs="Arial"/>
                <w:bCs/>
                <w:color w:val="FF0000"/>
                <w:lang w:val="ru-RU"/>
              </w:rPr>
            </w:pPr>
          </w:p>
        </w:tc>
      </w:tr>
      <w:tr w:rsidR="001A6510" w:rsidRPr="00926144" w:rsidTr="005B11B5">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5B11B5">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5B11B5">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26144" w:rsidRDefault="001A6510" w:rsidP="005B11B5">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5B11B5">
        <w:trPr>
          <w:trHeight w:val="547"/>
        </w:trPr>
        <w:tc>
          <w:tcPr>
            <w:tcW w:w="5250" w:type="dxa"/>
            <w:tcBorders>
              <w:top w:val="single" w:sz="4" w:space="0" w:color="000000"/>
              <w:left w:val="single" w:sz="4" w:space="0" w:color="000000"/>
              <w:bottom w:val="single" w:sz="4" w:space="0" w:color="000000"/>
            </w:tcBorders>
            <w:shd w:val="clear" w:color="auto" w:fill="auto"/>
            <w:vAlign w:val="center"/>
          </w:tcPr>
          <w:p w:rsidR="00E826AC" w:rsidRPr="005B11B5" w:rsidRDefault="00E826AC" w:rsidP="005B11B5">
            <w:pPr>
              <w:rPr>
                <w:rFonts w:ascii="Arial" w:eastAsia="TimesNewRomanPSMT" w:hAnsi="Arial" w:cs="Arial"/>
                <w:bCs/>
                <w:lang w:val="sr-Cyrl-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tc>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6AC" w:rsidRPr="00926144" w:rsidRDefault="00E826AC" w:rsidP="005B11B5">
            <w:pPr>
              <w:snapToGrid w:val="0"/>
              <w:rPr>
                <w:rFonts w:ascii="Arial" w:eastAsia="TimesNewRomanPSMT" w:hAnsi="Arial" w:cs="Arial"/>
                <w:b/>
                <w:bCs/>
                <w:lang w:val="ru-RU"/>
              </w:rPr>
            </w:pPr>
          </w:p>
        </w:tc>
      </w:tr>
      <w:tr w:rsidR="001A6510" w:rsidRPr="005B11B5" w:rsidTr="005B11B5">
        <w:trPr>
          <w:trHeight w:val="547"/>
        </w:trPr>
        <w:tc>
          <w:tcPr>
            <w:tcW w:w="5250" w:type="dxa"/>
            <w:tcBorders>
              <w:top w:val="single" w:sz="4" w:space="0" w:color="000000"/>
              <w:left w:val="single" w:sz="4" w:space="0" w:color="000000"/>
              <w:bottom w:val="single" w:sz="4" w:space="0" w:color="000000"/>
            </w:tcBorders>
            <w:shd w:val="clear" w:color="auto" w:fill="auto"/>
            <w:vAlign w:val="center"/>
          </w:tcPr>
          <w:p w:rsidR="001A6510" w:rsidRPr="005B11B5" w:rsidRDefault="001A6510" w:rsidP="005B11B5">
            <w:pPr>
              <w:snapToGrid w:val="0"/>
              <w:rPr>
                <w:rFonts w:ascii="Arial" w:eastAsia="TimesNewRomanPSMT" w:hAnsi="Arial" w:cs="Arial"/>
                <w:bCs/>
                <w:lang w:val="ru-RU"/>
              </w:rPr>
            </w:pPr>
            <w:r w:rsidRPr="005B11B5">
              <w:rPr>
                <w:rFonts w:ascii="Arial" w:eastAsia="TimesNewRomanPSMT" w:hAnsi="Arial" w:cs="Arial"/>
                <w:bCs/>
                <w:lang w:val="ru-RU"/>
              </w:rPr>
              <w:t>Рок плаћања</w:t>
            </w:r>
          </w:p>
        </w:tc>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5B11B5" w:rsidRDefault="001A6510" w:rsidP="005B11B5">
            <w:pPr>
              <w:snapToGrid w:val="0"/>
              <w:rPr>
                <w:rFonts w:ascii="Arial" w:eastAsia="TimesNewRomanPSMT" w:hAnsi="Arial" w:cs="Arial"/>
                <w:b/>
                <w:bCs/>
                <w:lang w:val="ru-RU"/>
              </w:rPr>
            </w:pPr>
            <w:r w:rsidRPr="005B11B5">
              <w:rPr>
                <w:rFonts w:ascii="Arial" w:eastAsia="TimesNewRomanPSMT" w:hAnsi="Arial" w:cs="Arial"/>
                <w:b/>
                <w:bCs/>
                <w:lang w:val="ru-RU"/>
              </w:rPr>
              <w:t>45 дана</w:t>
            </w:r>
          </w:p>
        </w:tc>
      </w:tr>
      <w:tr w:rsidR="001A6510" w:rsidRPr="00926144" w:rsidTr="005B11B5">
        <w:trPr>
          <w:trHeight w:val="547"/>
        </w:trPr>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5B11B5">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E826AC" w:rsidRPr="00926144">
              <w:rPr>
                <w:rFonts w:ascii="Arial" w:eastAsia="TimesNewRomanPSMT" w:hAnsi="Arial" w:cs="Arial"/>
                <w:bCs/>
                <w:lang w:val="ru-RU"/>
              </w:rPr>
              <w:t xml:space="preserve"> од 30 дана)</w:t>
            </w:r>
          </w:p>
        </w:tc>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26144" w:rsidRDefault="001A6510" w:rsidP="005B11B5">
            <w:pPr>
              <w:snapToGrid w:val="0"/>
              <w:rPr>
                <w:rFonts w:ascii="Arial" w:eastAsia="TimesNewRomanPSMT" w:hAnsi="Arial" w:cs="Arial"/>
                <w:bCs/>
                <w:lang w:val="ru-RU"/>
              </w:rPr>
            </w:pPr>
          </w:p>
        </w:tc>
      </w:tr>
      <w:tr w:rsidR="006959BC" w:rsidRPr="00926144" w:rsidTr="005B11B5">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5B11B5">
            <w:pPr>
              <w:rPr>
                <w:rFonts w:ascii="Arial" w:eastAsia="TimesNewRomanPSMT" w:hAnsi="Arial" w:cs="Arial"/>
                <w:bCs/>
                <w:lang w:val="ru-RU"/>
              </w:rPr>
            </w:pPr>
          </w:p>
          <w:p w:rsidR="006959BC" w:rsidRPr="00926144" w:rsidRDefault="006959BC" w:rsidP="005B11B5">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5B11B5">
            <w:pPr>
              <w:rPr>
                <w:rFonts w:ascii="Arial" w:eastAsia="TimesNewRomanPSMT" w:hAnsi="Arial" w:cs="Arial"/>
                <w:bCs/>
                <w:lang w:val="ru-RU"/>
              </w:rPr>
            </w:pPr>
          </w:p>
        </w:tc>
        <w:tc>
          <w:tcPr>
            <w:tcW w:w="4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9BC" w:rsidRPr="00926144" w:rsidRDefault="006959BC" w:rsidP="0031506D">
            <w:pPr>
              <w:snapToGrid w:val="0"/>
              <w:rPr>
                <w:rFonts w:ascii="Arial" w:eastAsia="TimesNewRomanPSMT" w:hAnsi="Arial" w:cs="Arial"/>
                <w:bCs/>
                <w:lang w:val="ru-RU"/>
              </w:rPr>
            </w:pPr>
            <w:r w:rsidRPr="00926144">
              <w:rPr>
                <w:rFonts w:ascii="Arial" w:eastAsia="TimesNewRomanPSMT" w:hAnsi="Arial" w:cs="Arial"/>
                <w:bCs/>
                <w:lang w:val="ru-RU"/>
              </w:rPr>
              <w:t>Рок извршења услуге надзора над извођењем радова је у складу са роковима за изв</w:t>
            </w:r>
            <w:r w:rsidR="0031506D">
              <w:rPr>
                <w:rFonts w:ascii="Arial" w:eastAsia="TimesNewRomanPSMT" w:hAnsi="Arial" w:cs="Arial"/>
                <w:bCs/>
                <w:lang w:val="ru-RU"/>
              </w:rPr>
              <w:t>ођење</w:t>
            </w:r>
            <w:r w:rsidRPr="00926144">
              <w:rPr>
                <w:rFonts w:ascii="Arial" w:eastAsia="TimesNewRomanPSMT" w:hAnsi="Arial" w:cs="Arial"/>
                <w:bCs/>
                <w:lang w:val="ru-RU"/>
              </w:rPr>
              <w:t xml:space="preserve">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p>
    <w:p w:rsidR="00616182" w:rsidRPr="008566BF" w:rsidRDefault="00616182" w:rsidP="00616182">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ц понуде понуђач мора да попуни</w:t>
      </w:r>
      <w:r w:rsidR="00D700E8">
        <w:rPr>
          <w:rFonts w:ascii="Arial" w:hAnsi="Arial" w:cs="Arial"/>
          <w:i/>
          <w:iCs/>
          <w:lang w:val="ru-RU"/>
        </w:rPr>
        <w:t xml:space="preserve"> </w:t>
      </w:r>
      <w:r>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616182" w:rsidRDefault="00616182" w:rsidP="00616182">
      <w:pPr>
        <w:spacing w:line="240" w:lineRule="auto"/>
        <w:jc w:val="both"/>
        <w:rPr>
          <w:rFonts w:ascii="Arial" w:hAnsi="Arial" w:cs="Arial"/>
          <w:i/>
          <w:iCs/>
          <w:lang w:val="ru-RU"/>
        </w:rPr>
      </w:pPr>
      <w:r>
        <w:rPr>
          <w:rFonts w:ascii="Arial" w:hAnsi="Arial" w:cs="Arial"/>
          <w:i/>
          <w:iCs/>
          <w:lang w:val="ru-RU"/>
        </w:rPr>
        <w:t>Будући да ј</w:t>
      </w:r>
      <w:r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697B1A" w:rsidRDefault="00616182" w:rsidP="00616182">
      <w:pPr>
        <w:spacing w:line="240" w:lineRule="auto"/>
        <w:jc w:val="both"/>
        <w:rPr>
          <w:rFonts w:ascii="Arial" w:hAnsi="Arial" w:cs="Arial"/>
          <w:i/>
          <w:lang w:val="sr-Cyrl-CS"/>
        </w:rPr>
      </w:pPr>
      <w:r w:rsidRPr="0067525C">
        <w:rPr>
          <w:rFonts w:ascii="Arial" w:hAnsi="Arial" w:cs="Arial"/>
          <w:i/>
        </w:rPr>
        <w:t>Приликом сачињавања понуде употреба печата ниј</w:t>
      </w:r>
      <w:r>
        <w:rPr>
          <w:rFonts w:ascii="Arial" w:hAnsi="Arial" w:cs="Arial"/>
          <w:i/>
        </w:rPr>
        <w:t>е обавезна</w:t>
      </w:r>
      <w:r w:rsidR="00697B1A">
        <w:rPr>
          <w:rFonts w:ascii="Arial" w:hAnsi="Arial" w:cs="Arial"/>
          <w:i/>
          <w:lang w:val="sr-Cyrl-CS"/>
        </w:rPr>
        <w:t>.</w:t>
      </w:r>
    </w:p>
    <w:p w:rsidR="00697B1A" w:rsidRPr="00697B1A" w:rsidRDefault="00697B1A" w:rsidP="00616182">
      <w:pPr>
        <w:spacing w:line="240" w:lineRule="auto"/>
        <w:jc w:val="both"/>
        <w:rPr>
          <w:rFonts w:ascii="Arial" w:hAnsi="Arial" w:cs="Arial"/>
          <w:i/>
          <w:lang w:val="sr-Cyrl-CS"/>
        </w:rPr>
        <w:sectPr w:rsidR="00697B1A" w:rsidRPr="00697B1A" w:rsidSect="00261651">
          <w:footerReference w:type="even" r:id="rId13"/>
          <w:footerReference w:type="default" r:id="rId14"/>
          <w:footerReference w:type="first" r:id="rId15"/>
          <w:pgSz w:w="11906" w:h="16838"/>
          <w:pgMar w:top="1152" w:right="1152" w:bottom="1152" w:left="1152" w:header="677" w:footer="677" w:gutter="0"/>
          <w:cols w:space="720"/>
          <w:docGrid w:linePitch="360" w:charSpace="32768"/>
        </w:sectPr>
      </w:pPr>
    </w:p>
    <w:p w:rsidR="001A6510" w:rsidRPr="00926144" w:rsidRDefault="001A6510" w:rsidP="00697B1A">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јавну набавку </w:t>
      </w:r>
      <w:r w:rsidR="00616182">
        <w:rPr>
          <w:rFonts w:ascii="Arial" w:eastAsia="TimesNewRomanPSMT" w:hAnsi="Arial" w:cs="Arial"/>
          <w:bCs/>
          <w:lang w:val="ru-RU"/>
        </w:rPr>
        <w:t>у отвореном поступку</w:t>
      </w:r>
      <w:r w:rsidRPr="00926144">
        <w:rPr>
          <w:rFonts w:ascii="Arial" w:eastAsia="TimesNewRomanPSMT" w:hAnsi="Arial" w:cs="Arial"/>
          <w:bCs/>
          <w:lang w:val="ru-RU"/>
        </w:rPr>
        <w:t xml:space="preserve"> интерног броја </w:t>
      </w:r>
      <w:r w:rsidR="00766B16">
        <w:rPr>
          <w:rFonts w:ascii="Arial" w:eastAsia="TimesNewRomanPSMT" w:hAnsi="Arial" w:cs="Arial"/>
          <w:bCs/>
          <w:lang w:val="ru-RU"/>
        </w:rPr>
        <w:t>7/2020</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423D8E" w:rsidRPr="00926144">
        <w:rPr>
          <w:rFonts w:ascii="Arial" w:hAnsi="Arial" w:cs="Arial"/>
          <w:lang w:val="ru-RU"/>
        </w:rPr>
        <w:t>1.2.</w:t>
      </w:r>
      <w:r w:rsidR="00EF53E7">
        <w:rPr>
          <w:rFonts w:ascii="Arial" w:hAnsi="Arial" w:cs="Arial"/>
          <w:lang w:val="ru-RU"/>
        </w:rPr>
        <w:t>17</w:t>
      </w:r>
      <w:r w:rsidR="00616182">
        <w:rPr>
          <w:rFonts w:ascii="Arial" w:hAnsi="Arial" w:cs="Arial"/>
          <w:lang w:val="ru-RU"/>
        </w:rPr>
        <w:t>/</w:t>
      </w:r>
      <w:r w:rsidR="00766B16">
        <w:rPr>
          <w:rFonts w:ascii="Arial" w:hAnsi="Arial" w:cs="Arial"/>
          <w:lang w:val="ru-RU"/>
        </w:rPr>
        <w:t>20</w:t>
      </w:r>
      <w:r w:rsidRPr="00926144">
        <w:rPr>
          <w:rFonts w:ascii="Arial" w:eastAsia="TimesNewRomanPSMT" w:hAnsi="Arial" w:cs="Arial"/>
          <w:bCs/>
          <w:lang w:val="ru-RU"/>
        </w:rPr>
        <w:t xml:space="preserve"> - </w:t>
      </w:r>
      <w:r w:rsidR="00EF53E7" w:rsidRPr="00EF53E7">
        <w:rPr>
          <w:rFonts w:ascii="Arial" w:hAnsi="Arial" w:cs="Arial"/>
          <w:b/>
          <w:iCs/>
        </w:rPr>
        <w:t>Услуге стручног надзора над извођењем радова на рехабилитацији путева и улица на територији општине Баточина</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BE5455" w:rsidRPr="00926144" w:rsidRDefault="00BE5455" w:rsidP="001A6510">
      <w:pPr>
        <w:pStyle w:val="ListParagraph"/>
        <w:tabs>
          <w:tab w:val="left" w:pos="680"/>
        </w:tabs>
        <w:ind w:left="0"/>
        <w:jc w:val="both"/>
        <w:rPr>
          <w:rFonts w:ascii="Arial" w:eastAsia="TimesNewRomanPSMT" w:hAnsi="Arial" w:cs="Arial"/>
          <w:bCs/>
          <w:lang w:val="ru-RU"/>
        </w:rPr>
      </w:pPr>
    </w:p>
    <w:tbl>
      <w:tblPr>
        <w:tblW w:w="14877" w:type="dxa"/>
        <w:tblInd w:w="-522" w:type="dxa"/>
        <w:tblLayout w:type="fixed"/>
        <w:tblLook w:val="04A0"/>
      </w:tblPr>
      <w:tblGrid>
        <w:gridCol w:w="1543"/>
        <w:gridCol w:w="6737"/>
        <w:gridCol w:w="900"/>
        <w:gridCol w:w="1980"/>
        <w:gridCol w:w="1800"/>
        <w:gridCol w:w="1917"/>
      </w:tblGrid>
      <w:tr w:rsidR="00926144" w:rsidRPr="00926144" w:rsidTr="008E0CB8">
        <w:trPr>
          <w:trHeight w:val="407"/>
          <w:tblHeader/>
        </w:trPr>
        <w:tc>
          <w:tcPr>
            <w:tcW w:w="1543"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634FA">
            <w:pPr>
              <w:jc w:val="center"/>
              <w:rPr>
                <w:rFonts w:ascii="Arial" w:hAnsi="Arial" w:cs="Arial"/>
                <w:b/>
              </w:rPr>
            </w:pPr>
            <w:r w:rsidRPr="00926144">
              <w:rPr>
                <w:rFonts w:ascii="Arial" w:hAnsi="Arial" w:cs="Arial"/>
                <w:b/>
              </w:rPr>
              <w:t>колона</w:t>
            </w:r>
          </w:p>
          <w:p w:rsidR="003C0A8E" w:rsidRPr="00926144" w:rsidRDefault="003C0A8E" w:rsidP="003634FA">
            <w:pPr>
              <w:jc w:val="center"/>
              <w:rPr>
                <w:rFonts w:ascii="Arial" w:hAnsi="Arial" w:cs="Arial"/>
                <w:b/>
              </w:rPr>
            </w:pPr>
            <w:r w:rsidRPr="00926144">
              <w:rPr>
                <w:rFonts w:ascii="Arial" w:hAnsi="Arial" w:cs="Arial"/>
                <w:b/>
              </w:rPr>
              <w:sym w:font="Wingdings" w:char="F0E0"/>
            </w:r>
          </w:p>
        </w:tc>
        <w:tc>
          <w:tcPr>
            <w:tcW w:w="6737"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90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2</w:t>
            </w:r>
          </w:p>
        </w:tc>
        <w:tc>
          <w:tcPr>
            <w:tcW w:w="198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3</w:t>
            </w:r>
          </w:p>
        </w:tc>
        <w:tc>
          <w:tcPr>
            <w:tcW w:w="180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4</w:t>
            </w:r>
          </w:p>
        </w:tc>
        <w:tc>
          <w:tcPr>
            <w:tcW w:w="1917"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5</w:t>
            </w:r>
          </w:p>
        </w:tc>
      </w:tr>
      <w:tr w:rsidR="00926144" w:rsidRPr="00926144" w:rsidTr="008E0CB8">
        <w:trPr>
          <w:trHeight w:val="656"/>
          <w:tblHeader/>
        </w:trPr>
        <w:tc>
          <w:tcPr>
            <w:tcW w:w="1543"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6737" w:type="dxa"/>
            <w:tcBorders>
              <w:top w:val="nil"/>
              <w:left w:val="nil"/>
              <w:bottom w:val="single" w:sz="4" w:space="0" w:color="auto"/>
              <w:right w:val="single" w:sz="4" w:space="0" w:color="auto"/>
            </w:tcBorders>
            <w:shd w:val="clear" w:color="000000" w:fill="DCE6F1"/>
            <w:vAlign w:val="center"/>
            <w:hideMark/>
          </w:tcPr>
          <w:p w:rsidR="003C0A8E" w:rsidRPr="008E0CB8" w:rsidRDefault="008E0CB8" w:rsidP="008E0CB8">
            <w:pPr>
              <w:jc w:val="center"/>
              <w:rPr>
                <w:rFonts w:ascii="Arial" w:hAnsi="Arial" w:cs="Arial"/>
              </w:rPr>
            </w:pPr>
            <w:r>
              <w:rPr>
                <w:rFonts w:ascii="Arial" w:hAnsi="Arial" w:cs="Arial"/>
              </w:rPr>
              <w:t>Опис тражене услуге</w:t>
            </w:r>
          </w:p>
        </w:tc>
        <w:tc>
          <w:tcPr>
            <w:tcW w:w="90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Јед. мере</w:t>
            </w:r>
          </w:p>
        </w:tc>
        <w:tc>
          <w:tcPr>
            <w:tcW w:w="1980" w:type="dxa"/>
            <w:tcBorders>
              <w:top w:val="single" w:sz="4" w:space="0" w:color="auto"/>
              <w:left w:val="nil"/>
              <w:bottom w:val="single" w:sz="4" w:space="0" w:color="auto"/>
              <w:right w:val="single" w:sz="4" w:space="0" w:color="auto"/>
            </w:tcBorders>
            <w:shd w:val="clear" w:color="000000" w:fill="DCE6F1"/>
            <w:vAlign w:val="center"/>
          </w:tcPr>
          <w:p w:rsidR="003C0A8E" w:rsidRPr="00926144" w:rsidRDefault="003C0A8E" w:rsidP="0031506D">
            <w:pPr>
              <w:jc w:val="center"/>
              <w:rPr>
                <w:rFonts w:ascii="Arial" w:hAnsi="Arial" w:cs="Arial"/>
              </w:rPr>
            </w:pPr>
            <w:r w:rsidRPr="00926144">
              <w:rPr>
                <w:rFonts w:ascii="Arial" w:hAnsi="Arial" w:cs="Arial"/>
              </w:rPr>
              <w:t>Понуђена цена без ПДВ-а</w:t>
            </w:r>
          </w:p>
        </w:tc>
        <w:tc>
          <w:tcPr>
            <w:tcW w:w="1800"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 xml:space="preserve">износ ПДВ-а </w:t>
            </w:r>
          </w:p>
        </w:tc>
        <w:tc>
          <w:tcPr>
            <w:tcW w:w="1917" w:type="dxa"/>
            <w:tcBorders>
              <w:top w:val="nil"/>
              <w:left w:val="nil"/>
              <w:bottom w:val="single" w:sz="4" w:space="0" w:color="auto"/>
              <w:right w:val="single" w:sz="4" w:space="0" w:color="auto"/>
            </w:tcBorders>
            <w:shd w:val="clear" w:color="000000" w:fill="DCE6F1"/>
            <w:vAlign w:val="center"/>
          </w:tcPr>
          <w:p w:rsidR="003C0A8E" w:rsidRPr="00926144" w:rsidRDefault="003C0A8E" w:rsidP="0031506D">
            <w:pPr>
              <w:jc w:val="center"/>
              <w:rPr>
                <w:rFonts w:ascii="Arial" w:hAnsi="Arial" w:cs="Arial"/>
              </w:rPr>
            </w:pPr>
            <w:r w:rsidRPr="00926144">
              <w:rPr>
                <w:rFonts w:ascii="Arial" w:hAnsi="Arial" w:cs="Arial"/>
              </w:rPr>
              <w:t>Понуђена цена са ПДВ-ом</w:t>
            </w:r>
          </w:p>
        </w:tc>
      </w:tr>
      <w:tr w:rsidR="00926144" w:rsidRPr="00926144" w:rsidTr="008E0CB8">
        <w:trPr>
          <w:trHeight w:val="926"/>
        </w:trPr>
        <w:tc>
          <w:tcPr>
            <w:tcW w:w="1543" w:type="dxa"/>
            <w:tcBorders>
              <w:top w:val="nil"/>
              <w:left w:val="single" w:sz="4" w:space="0" w:color="auto"/>
              <w:bottom w:val="single" w:sz="4" w:space="0" w:color="auto"/>
              <w:right w:val="nil"/>
            </w:tcBorders>
            <w:shd w:val="clear" w:color="auto" w:fill="auto"/>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6737" w:type="dxa"/>
            <w:tcBorders>
              <w:top w:val="nil"/>
              <w:left w:val="single" w:sz="4" w:space="0" w:color="auto"/>
              <w:bottom w:val="single" w:sz="4" w:space="0" w:color="auto"/>
              <w:right w:val="single" w:sz="4" w:space="0" w:color="auto"/>
            </w:tcBorders>
            <w:shd w:val="clear" w:color="auto" w:fill="auto"/>
            <w:vAlign w:val="center"/>
          </w:tcPr>
          <w:p w:rsidR="003C0A8E" w:rsidRPr="00BE5455" w:rsidRDefault="003C0A8E" w:rsidP="008E0CB8">
            <w:pPr>
              <w:rPr>
                <w:rFonts w:ascii="Arial" w:hAnsi="Arial" w:cs="Arial"/>
                <w:b/>
                <w:noProof/>
                <w:lang w:val="sr-Cyrl-CS"/>
              </w:rPr>
            </w:pPr>
            <w:r w:rsidRPr="00BE5455">
              <w:rPr>
                <w:rFonts w:ascii="Arial" w:hAnsi="Arial" w:cs="Arial"/>
                <w:iCs/>
                <w:lang w:val="sr-Cyrl-CS"/>
              </w:rPr>
              <w:t>Стручни надзор</w:t>
            </w:r>
            <w:r w:rsidRPr="00BE5455">
              <w:rPr>
                <w:rFonts w:ascii="Arial" w:hAnsi="Arial" w:cs="Arial"/>
                <w:iCs/>
              </w:rPr>
              <w:t>над извођењ</w:t>
            </w:r>
            <w:r w:rsidR="00BE5455" w:rsidRPr="00BE5455">
              <w:rPr>
                <w:rFonts w:ascii="Arial" w:hAnsi="Arial" w:cs="Arial"/>
                <w:iCs/>
              </w:rPr>
              <w:t>ем радова</w:t>
            </w:r>
            <w:r w:rsidR="00BE5455" w:rsidRPr="00BE5455">
              <w:rPr>
                <w:rFonts w:ascii="Arial" w:hAnsi="Arial" w:cs="Arial"/>
                <w:lang w:val="sr-Cyrl-CS"/>
              </w:rPr>
              <w:t xml:space="preserve">на рехабилитацији </w:t>
            </w:r>
            <w:r w:rsidR="00611144">
              <w:rPr>
                <w:rFonts w:ascii="Arial" w:hAnsi="Arial" w:cs="Arial"/>
                <w:lang w:val="sr-Cyrl-CS"/>
              </w:rPr>
              <w:t xml:space="preserve">дела улице Александра Симића </w:t>
            </w:r>
            <w:r w:rsidR="005B11B5">
              <w:rPr>
                <w:rFonts w:ascii="Arial" w:hAnsi="Arial" w:cs="Arial"/>
                <w:lang w:val="sr-Cyrl-CS"/>
              </w:rPr>
              <w:t xml:space="preserve">и </w:t>
            </w:r>
            <w:r w:rsidR="008E0CB8">
              <w:rPr>
                <w:rFonts w:ascii="Arial" w:hAnsi="Arial" w:cs="Arial"/>
                <w:lang w:val="sr-Cyrl-CS"/>
              </w:rPr>
              <w:t xml:space="preserve">дела улице Кнеза Милоша Обреновића </w:t>
            </w:r>
            <w:r w:rsidR="00611144">
              <w:rPr>
                <w:rFonts w:ascii="Arial" w:hAnsi="Arial" w:cs="Arial"/>
                <w:lang w:val="sr-Cyrl-CS"/>
              </w:rPr>
              <w:t>у Баточини</w:t>
            </w:r>
          </w:p>
        </w:tc>
        <w:tc>
          <w:tcPr>
            <w:tcW w:w="900" w:type="dxa"/>
            <w:tcBorders>
              <w:top w:val="nil"/>
              <w:left w:val="nil"/>
              <w:bottom w:val="single" w:sz="4" w:space="0" w:color="auto"/>
              <w:right w:val="single" w:sz="4" w:space="0" w:color="auto"/>
            </w:tcBorders>
            <w:shd w:val="clear" w:color="000000" w:fill="FFFFFF"/>
            <w:noWrap/>
            <w:vAlign w:val="center"/>
          </w:tcPr>
          <w:p w:rsidR="003C0A8E" w:rsidRPr="008E0CB8" w:rsidRDefault="008E0CB8" w:rsidP="003634FA">
            <w:pPr>
              <w:jc w:val="center"/>
              <w:rPr>
                <w:rFonts w:ascii="Arial" w:hAnsi="Arial" w:cs="Arial"/>
              </w:rPr>
            </w:pPr>
            <w:r>
              <w:rPr>
                <w:rFonts w:ascii="Arial" w:hAnsi="Arial" w:cs="Arial"/>
              </w:rPr>
              <w:t>пауш</w:t>
            </w:r>
          </w:p>
        </w:tc>
        <w:tc>
          <w:tcPr>
            <w:tcW w:w="198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80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917"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r>
      <w:tr w:rsidR="00BE5455" w:rsidRPr="00926144" w:rsidTr="008E0CB8">
        <w:trPr>
          <w:trHeight w:val="503"/>
        </w:trPr>
        <w:tc>
          <w:tcPr>
            <w:tcW w:w="1543" w:type="dxa"/>
            <w:tcBorders>
              <w:top w:val="single" w:sz="4" w:space="0" w:color="auto"/>
              <w:left w:val="single" w:sz="4" w:space="0" w:color="auto"/>
              <w:bottom w:val="single" w:sz="4" w:space="0" w:color="auto"/>
              <w:right w:val="nil"/>
            </w:tcBorders>
            <w:shd w:val="clear" w:color="auto" w:fill="auto"/>
            <w:vAlign w:val="center"/>
          </w:tcPr>
          <w:p w:rsidR="00BE5455" w:rsidRPr="00BE5455" w:rsidRDefault="00BE5455" w:rsidP="003634FA">
            <w:pPr>
              <w:jc w:val="center"/>
              <w:rPr>
                <w:rFonts w:ascii="Arial" w:hAnsi="Arial" w:cs="Arial"/>
                <w:b/>
              </w:rPr>
            </w:pPr>
            <w:r>
              <w:rPr>
                <w:rFonts w:ascii="Arial" w:hAnsi="Arial" w:cs="Arial"/>
                <w:b/>
              </w:rPr>
              <w:t>2</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rsidR="00BE5455" w:rsidRPr="00926144" w:rsidRDefault="00BE5455" w:rsidP="008E0CB8">
            <w:pPr>
              <w:rPr>
                <w:rFonts w:ascii="Arial" w:hAnsi="Arial" w:cs="Arial"/>
                <w:b/>
                <w:iCs/>
                <w:lang w:val="sr-Cyrl-CS"/>
              </w:rPr>
            </w:pPr>
            <w:r w:rsidRPr="00BE5455">
              <w:rPr>
                <w:rFonts w:ascii="Arial" w:hAnsi="Arial" w:cs="Arial"/>
                <w:iCs/>
                <w:lang w:val="sr-Cyrl-CS"/>
              </w:rPr>
              <w:t>Стручни надзор</w:t>
            </w:r>
            <w:r w:rsidRPr="00BE5455">
              <w:rPr>
                <w:rFonts w:ascii="Arial" w:hAnsi="Arial" w:cs="Arial"/>
                <w:iCs/>
              </w:rPr>
              <w:t xml:space="preserve">над извођењем радова </w:t>
            </w:r>
            <w:r w:rsidRPr="00BE5455">
              <w:rPr>
                <w:rFonts w:ascii="Arial" w:hAnsi="Arial" w:cs="Arial"/>
                <w:lang w:val="sr-Cyrl-CS"/>
              </w:rPr>
              <w:t xml:space="preserve">на рехабилитацији </w:t>
            </w:r>
            <w:r w:rsidR="0031506D">
              <w:rPr>
                <w:rFonts w:ascii="Arial" w:eastAsiaTheme="minorHAnsi" w:hAnsi="Arial" w:cs="Arial"/>
                <w:color w:val="auto"/>
                <w:kern w:val="0"/>
                <w:lang w:eastAsia="en-US"/>
              </w:rPr>
              <w:t>Пиротске у Баточини</w:t>
            </w:r>
          </w:p>
        </w:tc>
        <w:tc>
          <w:tcPr>
            <w:tcW w:w="900" w:type="dxa"/>
            <w:tcBorders>
              <w:top w:val="single" w:sz="4" w:space="0" w:color="auto"/>
              <w:left w:val="nil"/>
              <w:bottom w:val="single" w:sz="4" w:space="0" w:color="auto"/>
              <w:right w:val="single" w:sz="4" w:space="0" w:color="auto"/>
            </w:tcBorders>
            <w:shd w:val="clear" w:color="000000" w:fill="FFFFFF"/>
            <w:noWrap/>
            <w:vAlign w:val="center"/>
          </w:tcPr>
          <w:p w:rsidR="00BE5455" w:rsidRPr="008E0CB8" w:rsidRDefault="008E0CB8" w:rsidP="003634FA">
            <w:pPr>
              <w:jc w:val="center"/>
              <w:rPr>
                <w:rFonts w:ascii="Arial" w:hAnsi="Arial" w:cs="Arial"/>
              </w:rPr>
            </w:pPr>
            <w:r>
              <w:rPr>
                <w:rFonts w:ascii="Arial" w:hAnsi="Arial" w:cs="Arial"/>
              </w:rPr>
              <w:t>пауш</w:t>
            </w:r>
          </w:p>
        </w:tc>
        <w:tc>
          <w:tcPr>
            <w:tcW w:w="198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r>
      <w:tr w:rsidR="00BE5455" w:rsidRPr="00926144" w:rsidTr="008E0CB8">
        <w:trPr>
          <w:trHeight w:val="503"/>
        </w:trPr>
        <w:tc>
          <w:tcPr>
            <w:tcW w:w="1543" w:type="dxa"/>
            <w:tcBorders>
              <w:top w:val="single" w:sz="4" w:space="0" w:color="auto"/>
              <w:left w:val="single" w:sz="4" w:space="0" w:color="auto"/>
              <w:bottom w:val="single" w:sz="4" w:space="0" w:color="auto"/>
              <w:right w:val="nil"/>
            </w:tcBorders>
            <w:shd w:val="clear" w:color="auto" w:fill="auto"/>
            <w:vAlign w:val="center"/>
          </w:tcPr>
          <w:p w:rsidR="00BE5455" w:rsidRPr="00BE5455" w:rsidRDefault="00BE5455" w:rsidP="003634FA">
            <w:pPr>
              <w:jc w:val="center"/>
              <w:rPr>
                <w:rFonts w:ascii="Arial" w:hAnsi="Arial" w:cs="Arial"/>
                <w:b/>
              </w:rPr>
            </w:pPr>
            <w:r>
              <w:rPr>
                <w:rFonts w:ascii="Arial" w:hAnsi="Arial" w:cs="Arial"/>
                <w:b/>
              </w:rPr>
              <w:t>3</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rsidR="00BE5455" w:rsidRPr="00BE5455" w:rsidRDefault="00BE5455" w:rsidP="008E0CB8">
            <w:pPr>
              <w:rPr>
                <w:rFonts w:ascii="Arial" w:hAnsi="Arial" w:cs="Arial"/>
                <w:noProof/>
                <w:lang w:val="sr-Cyrl-CS"/>
              </w:rPr>
            </w:pPr>
            <w:r w:rsidRPr="00BE5455">
              <w:rPr>
                <w:rFonts w:ascii="Arial" w:hAnsi="Arial" w:cs="Arial"/>
                <w:iCs/>
                <w:lang w:val="sr-Cyrl-CS"/>
              </w:rPr>
              <w:t>Стручни надзор</w:t>
            </w:r>
            <w:r w:rsidRPr="00BE5455">
              <w:rPr>
                <w:rFonts w:ascii="Arial" w:hAnsi="Arial" w:cs="Arial"/>
                <w:iCs/>
              </w:rPr>
              <w:t xml:space="preserve">над извођењем радова </w:t>
            </w:r>
            <w:r w:rsidRPr="00BE5455">
              <w:rPr>
                <w:rFonts w:ascii="Arial" w:hAnsi="Arial" w:cs="Arial"/>
                <w:lang w:val="sr-Cyrl-CS"/>
              </w:rPr>
              <w:t xml:space="preserve">на рехабилитацији </w:t>
            </w:r>
            <w:r w:rsidR="0031506D">
              <w:rPr>
                <w:rFonts w:ascii="Arial" w:eastAsiaTheme="minorHAnsi" w:hAnsi="Arial" w:cs="Arial"/>
                <w:color w:val="auto"/>
                <w:kern w:val="0"/>
                <w:lang w:eastAsia="en-US"/>
              </w:rPr>
              <w:t>Раковдолске у Баточини</w:t>
            </w:r>
          </w:p>
        </w:tc>
        <w:tc>
          <w:tcPr>
            <w:tcW w:w="900" w:type="dxa"/>
            <w:tcBorders>
              <w:top w:val="single" w:sz="4" w:space="0" w:color="auto"/>
              <w:left w:val="nil"/>
              <w:bottom w:val="single" w:sz="4" w:space="0" w:color="auto"/>
              <w:right w:val="single" w:sz="4" w:space="0" w:color="auto"/>
            </w:tcBorders>
            <w:shd w:val="clear" w:color="000000" w:fill="FFFFFF"/>
            <w:noWrap/>
            <w:vAlign w:val="center"/>
          </w:tcPr>
          <w:p w:rsidR="00BE5455" w:rsidRPr="008E0CB8" w:rsidRDefault="008E0CB8" w:rsidP="003634FA">
            <w:pPr>
              <w:jc w:val="center"/>
              <w:rPr>
                <w:rFonts w:ascii="Arial" w:hAnsi="Arial" w:cs="Arial"/>
              </w:rPr>
            </w:pPr>
            <w:r>
              <w:rPr>
                <w:rFonts w:ascii="Arial" w:hAnsi="Arial" w:cs="Arial"/>
              </w:rPr>
              <w:t>пауш</w:t>
            </w:r>
          </w:p>
        </w:tc>
        <w:tc>
          <w:tcPr>
            <w:tcW w:w="198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r>
      <w:tr w:rsidR="008E0CB8" w:rsidRPr="00926144" w:rsidTr="008E0CB8">
        <w:trPr>
          <w:trHeight w:val="503"/>
        </w:trPr>
        <w:tc>
          <w:tcPr>
            <w:tcW w:w="1543" w:type="dxa"/>
            <w:tcBorders>
              <w:top w:val="single" w:sz="4" w:space="0" w:color="auto"/>
              <w:left w:val="single" w:sz="4" w:space="0" w:color="auto"/>
              <w:bottom w:val="single" w:sz="4" w:space="0" w:color="auto"/>
              <w:right w:val="nil"/>
            </w:tcBorders>
            <w:shd w:val="clear" w:color="auto" w:fill="auto"/>
            <w:vAlign w:val="center"/>
          </w:tcPr>
          <w:p w:rsidR="008E0CB8" w:rsidRPr="008E0CB8" w:rsidRDefault="008E0CB8" w:rsidP="003634FA">
            <w:pPr>
              <w:jc w:val="center"/>
              <w:rPr>
                <w:rFonts w:ascii="Arial" w:hAnsi="Arial" w:cs="Arial"/>
                <w:b/>
              </w:rPr>
            </w:pPr>
            <w:r>
              <w:rPr>
                <w:rFonts w:ascii="Arial" w:hAnsi="Arial" w:cs="Arial"/>
                <w:b/>
              </w:rPr>
              <w:t>4</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rsidR="008E0CB8" w:rsidRPr="00BE5455" w:rsidRDefault="008E0CB8" w:rsidP="00BE5455">
            <w:pPr>
              <w:rPr>
                <w:rFonts w:ascii="Arial" w:hAnsi="Arial" w:cs="Arial"/>
                <w:iCs/>
                <w:lang w:val="sr-Cyrl-CS"/>
              </w:rPr>
            </w:pPr>
            <w:r w:rsidRPr="00BE5455">
              <w:rPr>
                <w:rFonts w:ascii="Arial" w:hAnsi="Arial" w:cs="Arial"/>
                <w:iCs/>
                <w:lang w:val="sr-Cyrl-CS"/>
              </w:rPr>
              <w:t>Стручни надзор</w:t>
            </w:r>
            <w:r w:rsidRPr="00BE5455">
              <w:rPr>
                <w:rFonts w:ascii="Arial" w:hAnsi="Arial" w:cs="Arial"/>
                <w:iCs/>
              </w:rPr>
              <w:t xml:space="preserve">над извођењем радова </w:t>
            </w:r>
            <w:r w:rsidRPr="00BE5455">
              <w:rPr>
                <w:rFonts w:ascii="Arial" w:hAnsi="Arial" w:cs="Arial"/>
                <w:lang w:val="sr-Cyrl-CS"/>
              </w:rPr>
              <w:t>на рехабилитацији</w:t>
            </w:r>
            <w:r w:rsidR="00B41824">
              <w:rPr>
                <w:rFonts w:ascii="Arial" w:hAnsi="Arial" w:cs="Arial"/>
                <w:lang w:val="sr-Cyrl-CS"/>
              </w:rPr>
              <w:t xml:space="preserve"> </w:t>
            </w:r>
            <w:r>
              <w:rPr>
                <w:rFonts w:ascii="Arial" w:eastAsiaTheme="minorHAnsi" w:hAnsi="Arial" w:cs="Arial"/>
                <w:color w:val="auto"/>
                <w:kern w:val="0"/>
                <w:lang w:eastAsia="en-US"/>
              </w:rPr>
              <w:t>Капетана Коче Анђелковића у Баточини</w:t>
            </w:r>
          </w:p>
        </w:tc>
        <w:tc>
          <w:tcPr>
            <w:tcW w:w="900" w:type="dxa"/>
            <w:tcBorders>
              <w:top w:val="single" w:sz="4" w:space="0" w:color="auto"/>
              <w:left w:val="nil"/>
              <w:bottom w:val="single" w:sz="4" w:space="0" w:color="auto"/>
              <w:right w:val="single" w:sz="4" w:space="0" w:color="auto"/>
            </w:tcBorders>
            <w:shd w:val="clear" w:color="000000" w:fill="FFFFFF"/>
            <w:noWrap/>
            <w:vAlign w:val="center"/>
          </w:tcPr>
          <w:p w:rsidR="008E0CB8" w:rsidRPr="008E0CB8" w:rsidRDefault="008E0CB8" w:rsidP="00D3244C">
            <w:pPr>
              <w:jc w:val="center"/>
              <w:rPr>
                <w:rFonts w:ascii="Arial" w:hAnsi="Arial" w:cs="Arial"/>
              </w:rPr>
            </w:pPr>
            <w:r>
              <w:rPr>
                <w:rFonts w:ascii="Arial" w:hAnsi="Arial" w:cs="Arial"/>
              </w:rPr>
              <w:t>пауш</w:t>
            </w:r>
          </w:p>
        </w:tc>
        <w:tc>
          <w:tcPr>
            <w:tcW w:w="198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r>
      <w:tr w:rsidR="008E0CB8" w:rsidRPr="00926144" w:rsidTr="008E0CB8">
        <w:trPr>
          <w:trHeight w:val="503"/>
        </w:trPr>
        <w:tc>
          <w:tcPr>
            <w:tcW w:w="1543" w:type="dxa"/>
            <w:tcBorders>
              <w:top w:val="single" w:sz="4" w:space="0" w:color="auto"/>
              <w:left w:val="single" w:sz="4" w:space="0" w:color="auto"/>
              <w:bottom w:val="single" w:sz="4" w:space="0" w:color="auto"/>
              <w:right w:val="nil"/>
            </w:tcBorders>
            <w:shd w:val="clear" w:color="auto" w:fill="auto"/>
            <w:vAlign w:val="center"/>
          </w:tcPr>
          <w:p w:rsidR="008E0CB8" w:rsidRPr="008E0CB8" w:rsidRDefault="008E0CB8" w:rsidP="003634FA">
            <w:pPr>
              <w:jc w:val="center"/>
              <w:rPr>
                <w:rFonts w:ascii="Arial" w:hAnsi="Arial" w:cs="Arial"/>
                <w:b/>
              </w:rPr>
            </w:pPr>
            <w:r>
              <w:rPr>
                <w:rFonts w:ascii="Arial" w:hAnsi="Arial" w:cs="Arial"/>
                <w:b/>
              </w:rPr>
              <w:t>5</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rsidR="008E0CB8" w:rsidRPr="00BE5455" w:rsidRDefault="008E0CB8" w:rsidP="00BE5455">
            <w:pPr>
              <w:rPr>
                <w:rFonts w:ascii="Arial" w:hAnsi="Arial" w:cs="Arial"/>
                <w:iCs/>
                <w:lang w:val="sr-Cyrl-CS"/>
              </w:rPr>
            </w:pPr>
            <w:r w:rsidRPr="00BE5455">
              <w:rPr>
                <w:rFonts w:ascii="Arial" w:hAnsi="Arial" w:cs="Arial"/>
                <w:iCs/>
                <w:lang w:val="sr-Cyrl-CS"/>
              </w:rPr>
              <w:t>Стручни надзор</w:t>
            </w:r>
            <w:r w:rsidRPr="00BE5455">
              <w:rPr>
                <w:rFonts w:ascii="Arial" w:hAnsi="Arial" w:cs="Arial"/>
                <w:iCs/>
              </w:rPr>
              <w:t xml:space="preserve">над извођењем радова </w:t>
            </w:r>
            <w:r w:rsidRPr="00BE5455">
              <w:rPr>
                <w:rFonts w:ascii="Arial" w:hAnsi="Arial" w:cs="Arial"/>
                <w:lang w:val="sr-Cyrl-CS"/>
              </w:rPr>
              <w:t>на рехабилитацији</w:t>
            </w:r>
            <w:r w:rsidR="00B41824">
              <w:rPr>
                <w:rFonts w:ascii="Arial" w:hAnsi="Arial" w:cs="Arial"/>
                <w:lang w:val="sr-Cyrl-CS"/>
              </w:rPr>
              <w:t xml:space="preserve"> </w:t>
            </w:r>
            <w:r>
              <w:rPr>
                <w:rFonts w:ascii="Arial" w:eastAsiaTheme="minorHAnsi" w:hAnsi="Arial" w:cs="Arial"/>
                <w:color w:val="auto"/>
                <w:kern w:val="0"/>
                <w:lang w:eastAsia="en-US"/>
              </w:rPr>
              <w:t>Лазе Младеновића у Бадњевцу</w:t>
            </w:r>
          </w:p>
        </w:tc>
        <w:tc>
          <w:tcPr>
            <w:tcW w:w="900" w:type="dxa"/>
            <w:tcBorders>
              <w:top w:val="single" w:sz="4" w:space="0" w:color="auto"/>
              <w:left w:val="nil"/>
              <w:bottom w:val="single" w:sz="4" w:space="0" w:color="auto"/>
              <w:right w:val="single" w:sz="4" w:space="0" w:color="auto"/>
            </w:tcBorders>
            <w:shd w:val="clear" w:color="000000" w:fill="FFFFFF"/>
            <w:noWrap/>
            <w:vAlign w:val="center"/>
          </w:tcPr>
          <w:p w:rsidR="008E0CB8" w:rsidRPr="008E0CB8" w:rsidRDefault="008E0CB8" w:rsidP="00D3244C">
            <w:pPr>
              <w:jc w:val="center"/>
              <w:rPr>
                <w:rFonts w:ascii="Arial" w:hAnsi="Arial" w:cs="Arial"/>
              </w:rPr>
            </w:pPr>
            <w:r>
              <w:rPr>
                <w:rFonts w:ascii="Arial" w:hAnsi="Arial" w:cs="Arial"/>
              </w:rPr>
              <w:t>пауш</w:t>
            </w:r>
          </w:p>
        </w:tc>
        <w:tc>
          <w:tcPr>
            <w:tcW w:w="198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r>
      <w:tr w:rsidR="008E0CB8" w:rsidRPr="00926144" w:rsidTr="008E0CB8">
        <w:trPr>
          <w:trHeight w:val="503"/>
        </w:trPr>
        <w:tc>
          <w:tcPr>
            <w:tcW w:w="1543" w:type="dxa"/>
            <w:tcBorders>
              <w:top w:val="single" w:sz="4" w:space="0" w:color="auto"/>
              <w:left w:val="single" w:sz="4" w:space="0" w:color="auto"/>
              <w:bottom w:val="single" w:sz="4" w:space="0" w:color="auto"/>
              <w:right w:val="nil"/>
            </w:tcBorders>
            <w:shd w:val="clear" w:color="auto" w:fill="auto"/>
            <w:vAlign w:val="center"/>
          </w:tcPr>
          <w:p w:rsidR="008E0CB8" w:rsidRDefault="008E0CB8" w:rsidP="003634FA">
            <w:pPr>
              <w:jc w:val="center"/>
              <w:rPr>
                <w:rFonts w:ascii="Arial" w:hAnsi="Arial" w:cs="Arial"/>
                <w:b/>
              </w:rPr>
            </w:pPr>
            <w:r>
              <w:rPr>
                <w:rFonts w:ascii="Arial" w:hAnsi="Arial" w:cs="Arial"/>
                <w:b/>
              </w:rPr>
              <w:t>6</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rsidR="008E0CB8" w:rsidRPr="00BE5455" w:rsidRDefault="008E0CB8" w:rsidP="00BE5455">
            <w:pPr>
              <w:rPr>
                <w:rFonts w:ascii="Arial" w:hAnsi="Arial" w:cs="Arial"/>
                <w:iCs/>
                <w:lang w:val="sr-Cyrl-CS"/>
              </w:rPr>
            </w:pPr>
            <w:r w:rsidRPr="00BE5455">
              <w:rPr>
                <w:rFonts w:ascii="Arial" w:hAnsi="Arial" w:cs="Arial"/>
                <w:iCs/>
                <w:lang w:val="sr-Cyrl-CS"/>
              </w:rPr>
              <w:t>Стручни надзор</w:t>
            </w:r>
            <w:r w:rsidRPr="00BE5455">
              <w:rPr>
                <w:rFonts w:ascii="Arial" w:hAnsi="Arial" w:cs="Arial"/>
                <w:iCs/>
              </w:rPr>
              <w:t xml:space="preserve">над извођењем радова </w:t>
            </w:r>
            <w:r w:rsidRPr="00BE5455">
              <w:rPr>
                <w:rFonts w:ascii="Arial" w:hAnsi="Arial" w:cs="Arial"/>
                <w:lang w:val="sr-Cyrl-CS"/>
              </w:rPr>
              <w:t>на рехабилитацији</w:t>
            </w:r>
            <w:r w:rsidR="00B41824">
              <w:rPr>
                <w:rFonts w:ascii="Arial" w:hAnsi="Arial" w:cs="Arial"/>
                <w:lang w:val="sr-Cyrl-CS"/>
              </w:rPr>
              <w:t xml:space="preserve"> </w:t>
            </w:r>
            <w:r>
              <w:rPr>
                <w:rFonts w:ascii="Arial" w:eastAsiaTheme="minorHAnsi" w:hAnsi="Arial" w:cs="Arial"/>
                <w:color w:val="auto"/>
                <w:kern w:val="0"/>
                <w:lang w:eastAsia="en-US"/>
              </w:rPr>
              <w:t>Краљевића Марка у Бадњевцу</w:t>
            </w:r>
          </w:p>
        </w:tc>
        <w:tc>
          <w:tcPr>
            <w:tcW w:w="900" w:type="dxa"/>
            <w:tcBorders>
              <w:top w:val="single" w:sz="4" w:space="0" w:color="auto"/>
              <w:left w:val="nil"/>
              <w:bottom w:val="single" w:sz="4" w:space="0" w:color="auto"/>
              <w:right w:val="single" w:sz="4" w:space="0" w:color="auto"/>
            </w:tcBorders>
            <w:shd w:val="clear" w:color="000000" w:fill="FFFFFF"/>
            <w:noWrap/>
            <w:vAlign w:val="center"/>
          </w:tcPr>
          <w:p w:rsidR="008E0CB8" w:rsidRPr="008E0CB8" w:rsidRDefault="008E0CB8" w:rsidP="00D3244C">
            <w:pPr>
              <w:jc w:val="center"/>
              <w:rPr>
                <w:rFonts w:ascii="Arial" w:hAnsi="Arial" w:cs="Arial"/>
              </w:rPr>
            </w:pPr>
            <w:r>
              <w:rPr>
                <w:rFonts w:ascii="Arial" w:hAnsi="Arial" w:cs="Arial"/>
              </w:rPr>
              <w:t>пауш</w:t>
            </w:r>
          </w:p>
        </w:tc>
        <w:tc>
          <w:tcPr>
            <w:tcW w:w="198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3634FA">
            <w:pPr>
              <w:jc w:val="center"/>
              <w:rPr>
                <w:rFonts w:ascii="Arial" w:hAnsi="Arial" w:cs="Arial"/>
              </w:rPr>
            </w:pPr>
          </w:p>
        </w:tc>
      </w:tr>
      <w:tr w:rsidR="008E0CB8" w:rsidRPr="00926144" w:rsidTr="008E0CB8">
        <w:trPr>
          <w:trHeight w:val="503"/>
        </w:trPr>
        <w:tc>
          <w:tcPr>
            <w:tcW w:w="1543" w:type="dxa"/>
            <w:tcBorders>
              <w:top w:val="single" w:sz="4" w:space="0" w:color="auto"/>
              <w:left w:val="single" w:sz="4" w:space="0" w:color="auto"/>
              <w:bottom w:val="single" w:sz="4" w:space="0" w:color="auto"/>
              <w:right w:val="nil"/>
            </w:tcBorders>
            <w:shd w:val="clear" w:color="auto" w:fill="auto"/>
            <w:vAlign w:val="center"/>
          </w:tcPr>
          <w:p w:rsidR="008E0CB8" w:rsidRDefault="008E0CB8" w:rsidP="008E0CB8">
            <w:pPr>
              <w:jc w:val="center"/>
              <w:rPr>
                <w:rFonts w:ascii="Arial" w:hAnsi="Arial" w:cs="Arial"/>
                <w:b/>
              </w:rPr>
            </w:pPr>
            <w:r>
              <w:rPr>
                <w:rFonts w:ascii="Arial" w:hAnsi="Arial" w:cs="Arial"/>
                <w:b/>
              </w:rPr>
              <w:lastRenderedPageBreak/>
              <w:t>7</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rsidR="008E0CB8" w:rsidRPr="00BE5455" w:rsidRDefault="008E0CB8" w:rsidP="008E0CB8">
            <w:pPr>
              <w:rPr>
                <w:rFonts w:ascii="Arial" w:hAnsi="Arial" w:cs="Arial"/>
                <w:iCs/>
                <w:lang w:val="sr-Cyrl-CS"/>
              </w:rPr>
            </w:pPr>
            <w:r w:rsidRPr="00BE5455">
              <w:rPr>
                <w:rFonts w:ascii="Arial" w:hAnsi="Arial" w:cs="Arial"/>
                <w:iCs/>
                <w:lang w:val="sr-Cyrl-CS"/>
              </w:rPr>
              <w:t>Стручни надзор</w:t>
            </w:r>
            <w:r w:rsidRPr="00BE5455">
              <w:rPr>
                <w:rFonts w:ascii="Arial" w:hAnsi="Arial" w:cs="Arial"/>
                <w:iCs/>
              </w:rPr>
              <w:t xml:space="preserve">над извођењем радова </w:t>
            </w:r>
            <w:r w:rsidRPr="00BE5455">
              <w:rPr>
                <w:rFonts w:ascii="Arial" w:hAnsi="Arial" w:cs="Arial"/>
                <w:lang w:val="sr-Cyrl-CS"/>
              </w:rPr>
              <w:t>на рехабилитацији</w:t>
            </w:r>
            <w:r w:rsidR="00B41824">
              <w:rPr>
                <w:rFonts w:ascii="Arial" w:hAnsi="Arial" w:cs="Arial"/>
                <w:lang w:val="sr-Cyrl-CS"/>
              </w:rPr>
              <w:t xml:space="preserve"> </w:t>
            </w:r>
            <w:r>
              <w:rPr>
                <w:rFonts w:ascii="Arial" w:eastAsiaTheme="minorHAnsi" w:hAnsi="Arial" w:cs="Arial"/>
                <w:color w:val="auto"/>
                <w:kern w:val="0"/>
                <w:lang w:eastAsia="en-US"/>
              </w:rPr>
              <w:t>Калиготић у Брзану</w:t>
            </w:r>
          </w:p>
        </w:tc>
        <w:tc>
          <w:tcPr>
            <w:tcW w:w="900" w:type="dxa"/>
            <w:tcBorders>
              <w:top w:val="single" w:sz="4" w:space="0" w:color="auto"/>
              <w:left w:val="nil"/>
              <w:bottom w:val="single" w:sz="4" w:space="0" w:color="auto"/>
              <w:right w:val="single" w:sz="4" w:space="0" w:color="auto"/>
            </w:tcBorders>
            <w:shd w:val="clear" w:color="000000" w:fill="FFFFFF"/>
            <w:noWrap/>
            <w:vAlign w:val="center"/>
          </w:tcPr>
          <w:p w:rsidR="008E0CB8" w:rsidRPr="008E0CB8" w:rsidRDefault="008E0CB8" w:rsidP="00D3244C">
            <w:pPr>
              <w:jc w:val="center"/>
              <w:rPr>
                <w:rFonts w:ascii="Arial" w:hAnsi="Arial" w:cs="Arial"/>
              </w:rPr>
            </w:pPr>
            <w:r>
              <w:rPr>
                <w:rFonts w:ascii="Arial" w:hAnsi="Arial" w:cs="Arial"/>
              </w:rPr>
              <w:t>пауш</w:t>
            </w:r>
          </w:p>
        </w:tc>
        <w:tc>
          <w:tcPr>
            <w:tcW w:w="198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r>
      <w:tr w:rsidR="008E0CB8" w:rsidRPr="00926144" w:rsidTr="008E0CB8">
        <w:trPr>
          <w:trHeight w:val="503"/>
        </w:trPr>
        <w:tc>
          <w:tcPr>
            <w:tcW w:w="1543" w:type="dxa"/>
            <w:tcBorders>
              <w:top w:val="single" w:sz="4" w:space="0" w:color="auto"/>
              <w:left w:val="single" w:sz="4" w:space="0" w:color="auto"/>
              <w:bottom w:val="single" w:sz="4" w:space="0" w:color="auto"/>
              <w:right w:val="nil"/>
            </w:tcBorders>
            <w:shd w:val="clear" w:color="auto" w:fill="auto"/>
            <w:vAlign w:val="center"/>
          </w:tcPr>
          <w:p w:rsidR="008E0CB8" w:rsidRDefault="008E0CB8" w:rsidP="008E0CB8">
            <w:pPr>
              <w:jc w:val="center"/>
              <w:rPr>
                <w:rFonts w:ascii="Arial" w:hAnsi="Arial" w:cs="Arial"/>
                <w:b/>
              </w:rPr>
            </w:pPr>
            <w:r>
              <w:rPr>
                <w:rFonts w:ascii="Arial" w:hAnsi="Arial" w:cs="Arial"/>
                <w:b/>
              </w:rPr>
              <w:t>8</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rsidR="008E0CB8" w:rsidRPr="00BE5455" w:rsidRDefault="008E0CB8" w:rsidP="008E0CB8">
            <w:pPr>
              <w:rPr>
                <w:rFonts w:ascii="Arial" w:hAnsi="Arial" w:cs="Arial"/>
                <w:iCs/>
                <w:lang w:val="sr-Cyrl-CS"/>
              </w:rPr>
            </w:pPr>
            <w:r w:rsidRPr="00BE5455">
              <w:rPr>
                <w:rFonts w:ascii="Arial" w:hAnsi="Arial" w:cs="Arial"/>
                <w:iCs/>
                <w:lang w:val="sr-Cyrl-CS"/>
              </w:rPr>
              <w:t>Стручни надзор</w:t>
            </w:r>
            <w:r w:rsidRPr="00BE5455">
              <w:rPr>
                <w:rFonts w:ascii="Arial" w:hAnsi="Arial" w:cs="Arial"/>
                <w:iCs/>
              </w:rPr>
              <w:t xml:space="preserve">над извођењем радова </w:t>
            </w:r>
            <w:r w:rsidRPr="00BE5455">
              <w:rPr>
                <w:rFonts w:ascii="Arial" w:hAnsi="Arial" w:cs="Arial"/>
                <w:lang w:val="sr-Cyrl-CS"/>
              </w:rPr>
              <w:t>на рехабилитацији</w:t>
            </w:r>
            <w:r w:rsidR="00B41824">
              <w:rPr>
                <w:rFonts w:ascii="Arial" w:hAnsi="Arial" w:cs="Arial"/>
                <w:lang w:val="sr-Cyrl-CS"/>
              </w:rPr>
              <w:t xml:space="preserve"> </w:t>
            </w:r>
            <w:r>
              <w:rPr>
                <w:rFonts w:ascii="Arial" w:eastAsiaTheme="minorHAnsi" w:hAnsi="Arial" w:cs="Arial"/>
                <w:color w:val="auto"/>
                <w:kern w:val="0"/>
                <w:lang w:eastAsia="en-US"/>
              </w:rPr>
              <w:t>улице Старокијевачке у Кијеву</w:t>
            </w:r>
          </w:p>
        </w:tc>
        <w:tc>
          <w:tcPr>
            <w:tcW w:w="900" w:type="dxa"/>
            <w:tcBorders>
              <w:top w:val="single" w:sz="4" w:space="0" w:color="auto"/>
              <w:left w:val="nil"/>
              <w:bottom w:val="single" w:sz="4" w:space="0" w:color="auto"/>
              <w:right w:val="single" w:sz="4" w:space="0" w:color="auto"/>
            </w:tcBorders>
            <w:shd w:val="clear" w:color="000000" w:fill="FFFFFF"/>
            <w:noWrap/>
            <w:vAlign w:val="center"/>
          </w:tcPr>
          <w:p w:rsidR="008E0CB8" w:rsidRPr="008E0CB8" w:rsidRDefault="008E0CB8" w:rsidP="00D3244C">
            <w:pPr>
              <w:jc w:val="center"/>
              <w:rPr>
                <w:rFonts w:ascii="Arial" w:hAnsi="Arial" w:cs="Arial"/>
              </w:rPr>
            </w:pPr>
            <w:r>
              <w:rPr>
                <w:rFonts w:ascii="Arial" w:hAnsi="Arial" w:cs="Arial"/>
              </w:rPr>
              <w:t>пауш</w:t>
            </w:r>
          </w:p>
        </w:tc>
        <w:tc>
          <w:tcPr>
            <w:tcW w:w="198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r>
      <w:tr w:rsidR="008E0CB8" w:rsidRPr="00926144" w:rsidTr="00D3244C">
        <w:trPr>
          <w:trHeight w:val="503"/>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E0CB8" w:rsidRPr="008E0CB8" w:rsidRDefault="008E0CB8" w:rsidP="008E0CB8">
            <w:pPr>
              <w:jc w:val="right"/>
              <w:rPr>
                <w:rFonts w:ascii="Arial" w:hAnsi="Arial" w:cs="Arial"/>
                <w:b/>
              </w:rPr>
            </w:pPr>
            <w:r>
              <w:rPr>
                <w:rFonts w:ascii="Arial" w:hAnsi="Arial" w:cs="Arial"/>
                <w:b/>
              </w:rPr>
              <w:t>УКУПНО:</w:t>
            </w:r>
          </w:p>
        </w:tc>
        <w:tc>
          <w:tcPr>
            <w:tcW w:w="198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c>
          <w:tcPr>
            <w:tcW w:w="1917" w:type="dxa"/>
            <w:tcBorders>
              <w:top w:val="single" w:sz="4" w:space="0" w:color="auto"/>
              <w:left w:val="nil"/>
              <w:bottom w:val="single" w:sz="4" w:space="0" w:color="auto"/>
              <w:right w:val="single" w:sz="4" w:space="0" w:color="auto"/>
            </w:tcBorders>
            <w:shd w:val="clear" w:color="auto" w:fill="auto"/>
            <w:vAlign w:val="center"/>
          </w:tcPr>
          <w:p w:rsidR="008E0CB8" w:rsidRPr="00926144" w:rsidRDefault="008E0CB8" w:rsidP="008E0CB8">
            <w:pPr>
              <w:rPr>
                <w:rFonts w:ascii="Arial" w:hAnsi="Arial" w:cs="Arial"/>
              </w:rPr>
            </w:pPr>
          </w:p>
        </w:tc>
      </w:tr>
    </w:tbl>
    <w:p w:rsidR="005B11B5" w:rsidRPr="00926144" w:rsidRDefault="005B11B5"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износ ПДВ-а;</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 xml:space="preserve">Наплата обављеног посла стручног надзора ће се вршити у динарима, након испостављања </w:t>
      </w:r>
      <w:r w:rsidR="00F15295">
        <w:rPr>
          <w:rFonts w:ascii="Arial" w:hAnsi="Arial" w:cs="Arial"/>
          <w:bCs/>
          <w:iCs/>
          <w:lang w:val="sr-Cyrl-CS"/>
        </w:rPr>
        <w:t xml:space="preserve">окончане </w:t>
      </w:r>
      <w:r w:rsidRPr="00926144">
        <w:rPr>
          <w:rFonts w:ascii="Arial" w:hAnsi="Arial" w:cs="Arial"/>
          <w:bCs/>
          <w:iCs/>
          <w:lang w:val="sr-Cyrl-CS"/>
        </w:rPr>
        <w:t>ситуације о изведеним радовима од стране извођача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w:t>
      </w:r>
      <w:r w:rsidR="00EB17B7">
        <w:rPr>
          <w:rFonts w:ascii="Arial" w:hAnsi="Arial" w:cs="Arial"/>
          <w:bCs/>
          <w:iCs/>
          <w:lang w:val="sr-Cyrl-CS"/>
        </w:rPr>
        <w:t xml:space="preserve">шкове понуђача приликом вршења </w:t>
      </w:r>
      <w:r w:rsidRPr="00926144">
        <w:rPr>
          <w:rFonts w:ascii="Arial" w:hAnsi="Arial" w:cs="Arial"/>
          <w:bCs/>
          <w:iCs/>
          <w:lang w:val="sr-Cyrl-CS"/>
        </w:rPr>
        <w:t>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1506D" w:rsidRDefault="003C0A8E" w:rsidP="008E0CB8">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w:t>
      </w:r>
      <w:r w:rsidR="00616182">
        <w:rPr>
          <w:rFonts w:ascii="Arial" w:hAnsi="Arial" w:cs="Arial"/>
          <w:bCs/>
          <w:i/>
          <w:iCs/>
          <w:sz w:val="22"/>
          <w:szCs w:val="22"/>
          <w:lang w:val="sr-Cyrl-CS"/>
        </w:rPr>
        <w:t xml:space="preserve">а („Сл.гласник РС“, бр. 62/2014, </w:t>
      </w:r>
      <w:r w:rsidRPr="00926144">
        <w:rPr>
          <w:rFonts w:ascii="Arial" w:hAnsi="Arial" w:cs="Arial"/>
          <w:bCs/>
          <w:i/>
          <w:iCs/>
          <w:sz w:val="22"/>
          <w:szCs w:val="22"/>
          <w:lang w:val="sr-Cyrl-CS"/>
        </w:rPr>
        <w:t>6/2016 - др. закон</w:t>
      </w:r>
      <w:r w:rsidR="00616182">
        <w:rPr>
          <w:rFonts w:ascii="Arial" w:hAnsi="Arial" w:cs="Arial"/>
          <w:bCs/>
          <w:i/>
          <w:iCs/>
          <w:sz w:val="22"/>
          <w:szCs w:val="22"/>
          <w:lang w:val="sr-Cyrl-CS"/>
        </w:rPr>
        <w:t xml:space="preserve"> и 44/2018-др.закон</w:t>
      </w:r>
      <w:r w:rsidR="008E0CB8">
        <w:rPr>
          <w:rFonts w:ascii="Arial" w:hAnsi="Arial" w:cs="Arial"/>
          <w:bCs/>
          <w:i/>
          <w:iCs/>
          <w:sz w:val="22"/>
          <w:szCs w:val="22"/>
          <w:lang w:val="sr-Cyrl-CS"/>
        </w:rPr>
        <w:t>)</w:t>
      </w:r>
    </w:p>
    <w:p w:rsidR="008E0CB8" w:rsidRPr="008E0CB8" w:rsidRDefault="008E0CB8" w:rsidP="008E0CB8">
      <w:pPr>
        <w:rPr>
          <w:rFonts w:ascii="Arial" w:hAnsi="Arial" w:cs="Arial"/>
          <w:bCs/>
          <w:i/>
          <w:iCs/>
          <w:sz w:val="22"/>
          <w:szCs w:val="22"/>
          <w:lang w:val="sr-Cyrl-CS"/>
        </w:rPr>
      </w:pPr>
    </w:p>
    <w:p w:rsidR="008E0CB8" w:rsidRDefault="008E0CB8" w:rsidP="008E0CB8">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8E0CB8" w:rsidRPr="008E0CB8" w:rsidRDefault="008E0CB8" w:rsidP="008E0CB8">
      <w:pPr>
        <w:ind w:left="720" w:firstLine="720"/>
        <w:jc w:val="both"/>
        <w:rPr>
          <w:rFonts w:ascii="Arial" w:eastAsia="TimesNewRomanPSMT" w:hAnsi="Arial" w:cs="Arial"/>
          <w:bCs/>
        </w:rPr>
      </w:pPr>
    </w:p>
    <w:p w:rsidR="008E0CB8" w:rsidRPr="00F15295" w:rsidRDefault="008E0CB8" w:rsidP="00F15295">
      <w:pPr>
        <w:jc w:val="both"/>
        <w:rPr>
          <w:rFonts w:eastAsia="TimesNewRomanPS-BoldMT"/>
          <w:b/>
          <w:bCs/>
          <w:i/>
          <w:iCs/>
          <w:color w:val="002060"/>
        </w:rPr>
        <w:sectPr w:rsidR="008E0CB8" w:rsidRPr="00F15295" w:rsidSect="0031506D">
          <w:footerReference w:type="default" r:id="rId16"/>
          <w:pgSz w:w="16838" w:h="11906" w:orient="landscape"/>
          <w:pgMar w:top="1440" w:right="1440" w:bottom="1440" w:left="1440" w:header="720" w:footer="720" w:gutter="0"/>
          <w:cols w:space="720"/>
          <w:titlePg/>
          <w:docGrid w:linePitch="360" w:charSpace="32768"/>
        </w:sect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w:t>
      </w:r>
      <w:r w:rsidR="00F15295">
        <w:rPr>
          <w:rFonts w:eastAsia="TimesNewRomanPS-BoldMT"/>
          <w:b/>
          <w:bCs/>
          <w:i/>
          <w:iCs/>
          <w:color w:val="002060"/>
        </w:rPr>
        <w:t>_______________________________</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r w:rsidRPr="00926144">
        <w:rPr>
          <w:rFonts w:ascii="Arial" w:hAnsi="Arial" w:cs="Arial"/>
        </w:rPr>
        <w:t xml:space="preserve">У складу са чланом 88.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У складу са чланом 26.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r w:rsidRPr="00926144">
        <w:rPr>
          <w:rFonts w:ascii="Arial" w:hAnsi="Arial" w:cs="Arial"/>
          <w:sz w:val="24"/>
          <w:szCs w:val="24"/>
        </w:rPr>
        <w:t xml:space="preserve">даје: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611144" w:rsidRPr="00611144">
        <w:rPr>
          <w:rFonts w:ascii="Arial" w:hAnsi="Arial" w:cs="Arial"/>
          <w:b/>
          <w:iCs/>
        </w:rPr>
        <w:t>Услуге стручног надзора над извођењем радова на рехабилитацији путева и улица на територији општине Баточина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722525">
        <w:rPr>
          <w:rFonts w:ascii="Arial" w:hAnsi="Arial" w:cs="Arial"/>
          <w:lang w:val="sr-Cyrl-CS"/>
        </w:rPr>
        <w:t xml:space="preserve">ЈНВВ </w:t>
      </w:r>
      <w:r w:rsidR="00611144">
        <w:rPr>
          <w:rFonts w:ascii="Arial" w:hAnsi="Arial" w:cs="Arial"/>
          <w:lang w:val="sr-Cyrl-CS"/>
        </w:rPr>
        <w:t>7</w:t>
      </w:r>
      <w:r w:rsidR="00423D8E" w:rsidRPr="00926144">
        <w:rPr>
          <w:rFonts w:ascii="Arial" w:hAnsi="Arial" w:cs="Arial"/>
          <w:lang w:val="sr-Cyrl-CS"/>
        </w:rPr>
        <w:t>/20</w:t>
      </w:r>
      <w:r w:rsidR="00611144">
        <w:rPr>
          <w:rFonts w:ascii="Arial" w:hAnsi="Arial" w:cs="Arial"/>
          <w:lang w:val="sr-Cyrl-CS"/>
        </w:rPr>
        <w:t>20</w:t>
      </w:r>
      <w:r w:rsidRPr="00926144">
        <w:rPr>
          <w:rFonts w:ascii="Arial" w:hAnsi="Arial" w:cs="Arial"/>
          <w:i/>
          <w:iCs/>
        </w:rPr>
        <w:t>,</w:t>
      </w:r>
      <w:r w:rsidRPr="00926144">
        <w:rPr>
          <w:rFonts w:ascii="Arial" w:hAnsi="Arial" w:cs="Arial"/>
          <w:lang w:val="ru-RU"/>
        </w:rPr>
        <w:t xml:space="preserve">наведене у Плану јавних набавки под бројем </w:t>
      </w:r>
      <w:r w:rsidR="00616182">
        <w:rPr>
          <w:rFonts w:ascii="Arial" w:hAnsi="Arial" w:cs="Arial"/>
          <w:lang w:val="ru-RU"/>
        </w:rPr>
        <w:t>1.2.</w:t>
      </w:r>
      <w:r w:rsidR="00611144">
        <w:rPr>
          <w:rFonts w:ascii="Arial" w:hAnsi="Arial" w:cs="Arial"/>
          <w:lang w:val="ru-RU"/>
        </w:rPr>
        <w:t>17/20</w:t>
      </w:r>
      <w:r w:rsidRPr="00926144">
        <w:rPr>
          <w:rFonts w:ascii="Arial" w:hAnsi="Arial" w:cs="Arial"/>
          <w:lang w:val="ru-RU"/>
        </w:rPr>
        <w:t>,</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616182" w:rsidRPr="00926144" w:rsidRDefault="00616182" w:rsidP="001A6510">
      <w:pPr>
        <w:pStyle w:val="ListParagraph"/>
        <w:tabs>
          <w:tab w:val="left" w:pos="680"/>
        </w:tabs>
        <w:ind w:left="0"/>
        <w:jc w:val="both"/>
        <w:rPr>
          <w:rFonts w:ascii="Arial" w:hAnsi="Arial" w:cs="Arial"/>
          <w:bCs/>
          <w:i/>
          <w:iCs/>
          <w:color w:val="auto"/>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3C0A8E" w:rsidRPr="00926144" w:rsidRDefault="003C0A8E" w:rsidP="005B11B5">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5B11B5" w:rsidRPr="007C47DA" w:rsidRDefault="005B11B5" w:rsidP="00B01B61">
      <w:pPr>
        <w:tabs>
          <w:tab w:val="left" w:pos="6028"/>
        </w:tabs>
        <w:autoSpaceDE w:val="0"/>
        <w:spacing w:line="240" w:lineRule="auto"/>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w:t>
      </w:r>
      <w:r w:rsidR="00B01B61">
        <w:rPr>
          <w:rFonts w:ascii="Arial" w:hAnsi="Arial" w:cs="Arial"/>
          <w:b/>
          <w:bCs/>
          <w:i/>
          <w:iCs/>
          <w:color w:val="auto"/>
          <w:sz w:val="28"/>
          <w:szCs w:val="28"/>
          <w:lang w:val="ru-RU"/>
        </w:rPr>
        <w:t xml:space="preserve">ПОНУЂАЧА </w:t>
      </w:r>
      <w:r w:rsidRPr="007C47DA">
        <w:rPr>
          <w:rFonts w:ascii="Arial" w:hAnsi="Arial" w:cs="Arial"/>
          <w:b/>
          <w:bCs/>
          <w:i/>
          <w:iCs/>
          <w:color w:val="auto"/>
          <w:sz w:val="28"/>
          <w:szCs w:val="28"/>
          <w:lang w:val="ru-RU"/>
        </w:rPr>
        <w:t xml:space="preserve">О ПОШТОВАЊУ ОБАВЕЗА ИЗ ЧЛ. 75. ЗАКОНА О ЈАВНИМ НАБАВКАМА </w:t>
      </w:r>
    </w:p>
    <w:p w:rsidR="005B11B5" w:rsidRPr="007C47DA" w:rsidRDefault="005B11B5" w:rsidP="005B11B5">
      <w:pPr>
        <w:jc w:val="center"/>
        <w:rPr>
          <w:rFonts w:eastAsia="Times New Roman"/>
          <w:sz w:val="16"/>
          <w:szCs w:val="16"/>
          <w:lang w:val="ru-RU"/>
        </w:rPr>
      </w:pPr>
    </w:p>
    <w:p w:rsidR="005B11B5" w:rsidRPr="007C47DA" w:rsidRDefault="005B11B5" w:rsidP="005B11B5">
      <w:pPr>
        <w:jc w:val="center"/>
        <w:rPr>
          <w:rFonts w:ascii="Arial" w:eastAsia="Times New Roman" w:hAnsi="Arial" w:cs="Arial"/>
          <w:lang w:val="ru-RU"/>
        </w:rPr>
      </w:pPr>
    </w:p>
    <w:p w:rsidR="005B11B5" w:rsidRPr="007C47DA" w:rsidRDefault="005B11B5" w:rsidP="005B11B5">
      <w:pPr>
        <w:tabs>
          <w:tab w:val="left" w:pos="6028"/>
        </w:tabs>
        <w:autoSpaceDE w:val="0"/>
        <w:spacing w:line="240" w:lineRule="auto"/>
        <w:ind w:left="360"/>
        <w:rPr>
          <w:rFonts w:ascii="Arial" w:hAnsi="Arial" w:cs="Arial"/>
          <w:b/>
          <w:bCs/>
          <w:iCs/>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понуђача, дајем следећу</w:t>
      </w: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tabs>
          <w:tab w:val="left" w:pos="6028"/>
        </w:tabs>
        <w:autoSpaceDE w:val="0"/>
        <w:spacing w:line="240" w:lineRule="auto"/>
        <w:ind w:left="360"/>
        <w:jc w:val="center"/>
        <w:rPr>
          <w:rFonts w:ascii="Arial" w:hAnsi="Arial" w:cs="Arial"/>
          <w:bCs/>
          <w:iCs/>
          <w:lang w:val="ru-RU"/>
        </w:rPr>
      </w:pPr>
      <w:r w:rsidRPr="007C47DA">
        <w:rPr>
          <w:rFonts w:ascii="Arial" w:hAnsi="Arial" w:cs="Arial"/>
          <w:bCs/>
          <w:iCs/>
          <w:lang w:val="ru-RU"/>
        </w:rPr>
        <w:t>ИЗЈАВУ</w:t>
      </w:r>
    </w:p>
    <w:p w:rsidR="005B11B5" w:rsidRPr="007C47DA" w:rsidRDefault="005B11B5" w:rsidP="005B11B5">
      <w:pPr>
        <w:tabs>
          <w:tab w:val="left" w:pos="6028"/>
        </w:tabs>
        <w:autoSpaceDE w:val="0"/>
        <w:spacing w:line="240" w:lineRule="auto"/>
        <w:ind w:left="360"/>
        <w:jc w:val="center"/>
        <w:rPr>
          <w:rFonts w:ascii="Arial" w:hAnsi="Arial" w:cs="Arial"/>
          <w:bCs/>
          <w:iCs/>
          <w:lang w:val="ru-RU"/>
        </w:rPr>
      </w:pPr>
    </w:p>
    <w:p w:rsidR="005B11B5" w:rsidRPr="005B11B5" w:rsidRDefault="005B11B5" w:rsidP="005B11B5">
      <w:pPr>
        <w:jc w:val="both"/>
        <w:rPr>
          <w:rFonts w:ascii="Arial" w:hAnsi="Arial" w:cs="Arial"/>
          <w:b/>
          <w:lang w:val="sr-Cyrl-CS"/>
        </w:rPr>
      </w:pPr>
      <w:r w:rsidRPr="007C47DA">
        <w:rPr>
          <w:rFonts w:ascii="Arial" w:hAnsi="Arial" w:cs="Arial"/>
          <w:bCs/>
          <w:iCs/>
          <w:lang w:val="ru-RU"/>
        </w:rPr>
        <w:t xml:space="preserve">Понуђач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......................................................(навести назив понуђача)</w:t>
      </w:r>
      <w:r w:rsidRPr="007C47DA">
        <w:rPr>
          <w:rFonts w:ascii="Arial" w:hAnsi="Arial" w:cs="Arial"/>
          <w:lang w:val="ru-RU"/>
        </w:rPr>
        <w:t>у отвореном поступку јавне набавке -</w:t>
      </w:r>
      <w:r w:rsidRPr="00EF53E7">
        <w:rPr>
          <w:rFonts w:ascii="Arial" w:hAnsi="Arial" w:cs="Arial"/>
          <w:b/>
          <w:iCs/>
        </w:rPr>
        <w:t>Услуге стручног надзора над извођењем радова на рехабилитацији путева и улица на територији општине Баточина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7/2020</w:t>
      </w:r>
      <w:r w:rsidRPr="00926144">
        <w:rPr>
          <w:rFonts w:ascii="Arial" w:hAnsi="Arial" w:cs="Arial"/>
          <w:i/>
          <w:iCs/>
        </w:rPr>
        <w:t>,</w:t>
      </w:r>
      <w:r w:rsidRPr="00926144">
        <w:rPr>
          <w:rFonts w:ascii="Arial" w:hAnsi="Arial" w:cs="Arial"/>
          <w:lang w:val="ru-RU"/>
        </w:rPr>
        <w:t xml:space="preserve">наведене у Плану јавних набавки под бројем </w:t>
      </w:r>
      <w:r>
        <w:rPr>
          <w:rFonts w:ascii="Arial" w:hAnsi="Arial" w:cs="Arial"/>
          <w:lang w:val="ru-RU"/>
        </w:rPr>
        <w:t>1.2.17/20</w:t>
      </w:r>
      <w:r w:rsidRPr="007C47DA">
        <w:rPr>
          <w:rFonts w:ascii="Arial" w:hAnsi="Arial" w:cs="Arial"/>
          <w:lang w:val="ru-RU"/>
        </w:rPr>
        <w:t>,</w:t>
      </w:r>
      <w:r w:rsidRPr="007C47DA">
        <w:rPr>
          <w:rFonts w:ascii="Arial" w:hAnsi="Arial" w:cs="Arial"/>
          <w:bCs/>
          <w:iCs/>
          <w:lang w:val="ru-RU"/>
        </w:rPr>
        <w:t xml:space="preserve"> испуњава све услове из чл. 75. ЗЈН, односно услове дефинисане конкурсном документацијом за предметну јавну набавку, и то</w:t>
      </w:r>
      <w:r w:rsidRPr="007C47DA">
        <w:rPr>
          <w:rFonts w:ascii="Arial" w:hAnsi="Arial" w:cs="Arial"/>
          <w:noProof/>
          <w:color w:val="000000" w:themeColor="text1"/>
          <w:lang w:val="sr-Cyrl-CS"/>
        </w:rPr>
        <w:t>:</w:t>
      </w:r>
    </w:p>
    <w:p w:rsidR="005B11B5" w:rsidRPr="007C47DA" w:rsidRDefault="005B11B5" w:rsidP="005B11B5">
      <w:pPr>
        <w:tabs>
          <w:tab w:val="left" w:pos="270"/>
        </w:tabs>
        <w:ind w:left="360"/>
        <w:contextualSpacing/>
        <w:jc w:val="both"/>
        <w:rPr>
          <w:rFonts w:ascii="Arial" w:hAnsi="Arial" w:cs="Arial"/>
          <w:noProof/>
          <w:color w:val="000000" w:themeColor="text1"/>
          <w:lang w:val="sr-Cyrl-CS"/>
        </w:rPr>
      </w:pPr>
    </w:p>
    <w:p w:rsidR="005B11B5" w:rsidRPr="007C47DA" w:rsidRDefault="005B11B5" w:rsidP="005B11B5">
      <w:pPr>
        <w:numPr>
          <w:ilvl w:val="0"/>
          <w:numId w:val="4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регистрован код надлежног органа, односно уписан у одговарајући регистар (чл. 75. ст. 1. тач. 1) ЗЈН); </w:t>
      </w:r>
    </w:p>
    <w:p w:rsidR="005B11B5" w:rsidRPr="007C47DA" w:rsidRDefault="005B11B5" w:rsidP="005B11B5">
      <w:pPr>
        <w:tabs>
          <w:tab w:val="left" w:pos="6028"/>
        </w:tabs>
        <w:autoSpaceDE w:val="0"/>
        <w:spacing w:line="240" w:lineRule="auto"/>
        <w:ind w:left="720"/>
        <w:contextualSpacing/>
        <w:jc w:val="both"/>
        <w:rPr>
          <w:rFonts w:ascii="Arial" w:hAnsi="Arial" w:cs="Arial"/>
          <w:bCs/>
          <w:iCs/>
          <w:color w:val="auto"/>
          <w:lang w:val="ru-RU"/>
        </w:rPr>
      </w:pPr>
    </w:p>
    <w:p w:rsidR="005B11B5" w:rsidRPr="007C47DA" w:rsidRDefault="005B11B5" w:rsidP="005B11B5">
      <w:pPr>
        <w:numPr>
          <w:ilvl w:val="0"/>
          <w:numId w:val="4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5B11B5" w:rsidRPr="007C47DA" w:rsidRDefault="005B11B5" w:rsidP="005B11B5">
      <w:pPr>
        <w:tabs>
          <w:tab w:val="left" w:pos="6028"/>
        </w:tabs>
        <w:autoSpaceDE w:val="0"/>
        <w:spacing w:line="240" w:lineRule="auto"/>
        <w:jc w:val="both"/>
        <w:rPr>
          <w:rFonts w:ascii="Arial" w:hAnsi="Arial" w:cs="Arial"/>
          <w:bCs/>
          <w:iCs/>
          <w:color w:val="auto"/>
          <w:lang w:val="ru-RU"/>
        </w:rPr>
      </w:pPr>
    </w:p>
    <w:p w:rsidR="005B11B5" w:rsidRPr="007C47DA" w:rsidRDefault="005B11B5" w:rsidP="005B11B5">
      <w:pPr>
        <w:numPr>
          <w:ilvl w:val="0"/>
          <w:numId w:val="4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5B11B5" w:rsidRPr="007C47DA" w:rsidRDefault="005B11B5" w:rsidP="005B11B5">
      <w:pPr>
        <w:ind w:left="720"/>
        <w:contextualSpacing/>
        <w:rPr>
          <w:rFonts w:ascii="Arial" w:hAnsi="Arial" w:cs="Arial"/>
          <w:bCs/>
          <w:iCs/>
          <w:color w:val="auto"/>
          <w:lang w:val="ru-RU"/>
        </w:rPr>
      </w:pPr>
    </w:p>
    <w:p w:rsidR="005B11B5" w:rsidRPr="007C47DA" w:rsidRDefault="005B11B5" w:rsidP="005B11B5">
      <w:pPr>
        <w:numPr>
          <w:ilvl w:val="0"/>
          <w:numId w:val="4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Понуђач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5B11B5" w:rsidRPr="007C47DA" w:rsidRDefault="005B11B5" w:rsidP="005B11B5">
      <w:pPr>
        <w:tabs>
          <w:tab w:val="left" w:pos="6028"/>
        </w:tabs>
        <w:autoSpaceDE w:val="0"/>
        <w:spacing w:line="240" w:lineRule="auto"/>
        <w:ind w:left="360"/>
        <w:rPr>
          <w:rFonts w:ascii="Arial" w:hAnsi="Arial" w:cs="Arial"/>
          <w:bCs/>
          <w:iCs/>
          <w:color w:val="002060"/>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Понуђач</w:t>
      </w: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t xml:space="preserve">     __________________</w:t>
      </w: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jc w:val="center"/>
        <w:rPr>
          <w:rFonts w:eastAsia="Times New Roman"/>
          <w:sz w:val="16"/>
          <w:szCs w:val="16"/>
          <w:lang w:val="ru-RU"/>
        </w:rPr>
      </w:pPr>
    </w:p>
    <w:p w:rsidR="005B11B5" w:rsidRPr="007C47DA" w:rsidRDefault="005B11B5" w:rsidP="005B11B5">
      <w:pPr>
        <w:jc w:val="center"/>
        <w:rPr>
          <w:rFonts w:eastAsia="Times New Roman"/>
          <w:sz w:val="16"/>
          <w:szCs w:val="16"/>
          <w:lang w:val="ru-RU"/>
        </w:rPr>
      </w:pPr>
    </w:p>
    <w:p w:rsidR="005B11B5" w:rsidRPr="007C47DA" w:rsidRDefault="005B11B5" w:rsidP="005B11B5">
      <w:pPr>
        <w:tabs>
          <w:tab w:val="left" w:pos="6028"/>
        </w:tabs>
        <w:autoSpaceDE w:val="0"/>
        <w:spacing w:line="240" w:lineRule="auto"/>
        <w:jc w:val="both"/>
        <w:rPr>
          <w:rFonts w:ascii="Arial" w:hAnsi="Arial" w:cs="Arial"/>
          <w:bCs/>
          <w:i/>
          <w:iCs/>
          <w:color w:val="auto"/>
          <w:lang w:val="ru-RU"/>
        </w:rPr>
      </w:pPr>
      <w:r w:rsidRPr="007C47DA">
        <w:rPr>
          <w:rFonts w:ascii="Arial" w:hAnsi="Arial" w:cs="Arial"/>
          <w:b/>
          <w:bCs/>
          <w:i/>
          <w:iCs/>
          <w:color w:val="auto"/>
          <w:lang w:val="ru-RU"/>
        </w:rPr>
        <w:t xml:space="preserve">Напомена: </w:t>
      </w:r>
      <w:r w:rsidRPr="007C47DA">
        <w:rPr>
          <w:rFonts w:ascii="Arial" w:hAnsi="Arial" w:cs="Arial"/>
          <w:b/>
          <w:bCs/>
          <w:i/>
          <w:iCs/>
          <w:color w:val="auto"/>
          <w:u w:val="single"/>
          <w:lang w:val="ru-RU"/>
        </w:rPr>
        <w:t>Уколико понуду подноси група понуђача,</w:t>
      </w:r>
      <w:r w:rsidRPr="007C47DA">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Default="003C0A8E" w:rsidP="003C0A8E">
      <w:pPr>
        <w:pStyle w:val="BodyText3"/>
        <w:spacing w:after="0"/>
        <w:jc w:val="center"/>
        <w:rPr>
          <w:color w:val="FF0000"/>
          <w:lang w:val="ru-RU"/>
        </w:rPr>
      </w:pPr>
    </w:p>
    <w:p w:rsidR="007F3816" w:rsidRPr="00926144" w:rsidRDefault="007F3816" w:rsidP="003C0A8E">
      <w:pPr>
        <w:pStyle w:val="BodyText3"/>
        <w:spacing w:after="0"/>
        <w:jc w:val="center"/>
        <w:rPr>
          <w:color w:val="FF0000"/>
          <w:lang w:val="ru-RU"/>
        </w:rPr>
      </w:pPr>
    </w:p>
    <w:p w:rsidR="003C0A8E" w:rsidRPr="00926144" w:rsidRDefault="003C0A8E" w:rsidP="00F15295">
      <w:pPr>
        <w:rPr>
          <w:rFonts w:ascii="Arial" w:hAnsi="Arial" w:cs="Arial"/>
          <w:b/>
          <w:bCs/>
          <w:sz w:val="28"/>
          <w:szCs w:val="28"/>
          <w:lang w:val="sr-Cyrl-CS"/>
        </w:rPr>
      </w:pPr>
    </w:p>
    <w:p w:rsidR="009D6426" w:rsidRDefault="009D6426" w:rsidP="009D6426">
      <w:pPr>
        <w:jc w:val="right"/>
        <w:rPr>
          <w:rFonts w:ascii="Arial" w:hAnsi="Arial" w:cs="Arial"/>
          <w:b/>
          <w:bCs/>
          <w:sz w:val="28"/>
          <w:szCs w:val="28"/>
          <w:lang w:val="sr-Cyrl-CS"/>
        </w:rPr>
      </w:pPr>
      <w:r>
        <w:rPr>
          <w:rFonts w:ascii="Arial" w:hAnsi="Arial" w:cs="Arial"/>
          <w:b/>
          <w:bCs/>
          <w:sz w:val="28"/>
          <w:szCs w:val="28"/>
        </w:rPr>
        <w:lastRenderedPageBreak/>
        <w:t>(ОБРАЗАЦ 6)</w:t>
      </w:r>
    </w:p>
    <w:p w:rsidR="009D6426" w:rsidRPr="004177E3" w:rsidRDefault="009D6426" w:rsidP="009D6426">
      <w:pPr>
        <w:jc w:val="right"/>
        <w:rPr>
          <w:rFonts w:ascii="Arial" w:hAnsi="Arial" w:cs="Arial"/>
          <w:b/>
          <w:bCs/>
          <w:sz w:val="28"/>
          <w:szCs w:val="28"/>
          <w:lang w:val="sr-Cyrl-CS"/>
        </w:rPr>
      </w:pPr>
    </w:p>
    <w:p w:rsidR="005B11B5" w:rsidRPr="007C47DA" w:rsidRDefault="005B11B5" w:rsidP="005B11B5">
      <w:pPr>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ПОДИЗВОЂАЧА О ПОШТОВАЊУ ОБАВЕЗА </w:t>
      </w:r>
    </w:p>
    <w:p w:rsidR="005B11B5" w:rsidRPr="007C47DA" w:rsidRDefault="005B11B5" w:rsidP="005B11B5">
      <w:pPr>
        <w:jc w:val="center"/>
        <w:rPr>
          <w:rFonts w:ascii="Arial" w:hAnsi="Arial" w:cs="Arial"/>
          <w:b/>
          <w:bCs/>
          <w:sz w:val="28"/>
          <w:szCs w:val="28"/>
        </w:rPr>
      </w:pPr>
      <w:r w:rsidRPr="007C47DA">
        <w:rPr>
          <w:rFonts w:ascii="Arial" w:hAnsi="Arial" w:cs="Arial"/>
          <w:b/>
          <w:bCs/>
          <w:i/>
          <w:iCs/>
          <w:color w:val="auto"/>
          <w:sz w:val="28"/>
          <w:szCs w:val="28"/>
          <w:lang w:val="ru-RU"/>
        </w:rPr>
        <w:t>ИЗ ЧЛ. 75. ЗАКОНА О ЈАВНИМ НАБАВКАМА</w:t>
      </w:r>
    </w:p>
    <w:p w:rsidR="005B11B5" w:rsidRPr="007C47DA" w:rsidRDefault="005B11B5" w:rsidP="005B11B5">
      <w:pPr>
        <w:jc w:val="center"/>
        <w:rPr>
          <w:rFonts w:eastAsia="Times New Roman"/>
          <w:sz w:val="16"/>
          <w:szCs w:val="16"/>
          <w:lang w:val="ru-RU"/>
        </w:rPr>
      </w:pPr>
    </w:p>
    <w:p w:rsidR="005B11B5" w:rsidRPr="007C47DA" w:rsidRDefault="005B11B5" w:rsidP="005B11B5">
      <w:pPr>
        <w:jc w:val="center"/>
        <w:rPr>
          <w:rFonts w:ascii="Arial" w:eastAsia="Times New Roman" w:hAnsi="Arial" w:cs="Arial"/>
          <w:lang w:val="ru-RU"/>
        </w:rPr>
      </w:pPr>
    </w:p>
    <w:p w:rsidR="005B11B5" w:rsidRPr="007C47DA" w:rsidRDefault="005B11B5" w:rsidP="005B11B5">
      <w:pPr>
        <w:tabs>
          <w:tab w:val="left" w:pos="6028"/>
        </w:tabs>
        <w:autoSpaceDE w:val="0"/>
        <w:spacing w:line="240" w:lineRule="auto"/>
        <w:ind w:left="360"/>
        <w:rPr>
          <w:rFonts w:ascii="Arial" w:hAnsi="Arial" w:cs="Arial"/>
          <w:b/>
          <w:bCs/>
          <w:iCs/>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подизвођача, дајем следећу</w:t>
      </w: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tabs>
          <w:tab w:val="left" w:pos="6028"/>
        </w:tabs>
        <w:autoSpaceDE w:val="0"/>
        <w:spacing w:line="240" w:lineRule="auto"/>
        <w:ind w:left="360"/>
        <w:jc w:val="center"/>
        <w:rPr>
          <w:rFonts w:ascii="Arial" w:hAnsi="Arial" w:cs="Arial"/>
          <w:b/>
          <w:bCs/>
          <w:iCs/>
          <w:lang w:val="ru-RU"/>
        </w:rPr>
      </w:pPr>
      <w:r w:rsidRPr="007C47DA">
        <w:rPr>
          <w:rFonts w:ascii="Arial" w:hAnsi="Arial" w:cs="Arial"/>
          <w:b/>
          <w:bCs/>
          <w:iCs/>
          <w:lang w:val="ru-RU"/>
        </w:rPr>
        <w:t>ИЗЈАВУ</w:t>
      </w:r>
    </w:p>
    <w:p w:rsidR="005B11B5" w:rsidRPr="007C47DA" w:rsidRDefault="005B11B5" w:rsidP="005B11B5">
      <w:pPr>
        <w:tabs>
          <w:tab w:val="left" w:pos="6028"/>
        </w:tabs>
        <w:autoSpaceDE w:val="0"/>
        <w:spacing w:line="240" w:lineRule="auto"/>
        <w:ind w:left="360"/>
        <w:jc w:val="center"/>
        <w:rPr>
          <w:rFonts w:ascii="Arial" w:hAnsi="Arial" w:cs="Arial"/>
          <w:bCs/>
          <w:iCs/>
          <w:lang w:val="ru-RU"/>
        </w:rPr>
      </w:pPr>
    </w:p>
    <w:p w:rsidR="005B11B5" w:rsidRPr="007C47DA" w:rsidRDefault="005B11B5" w:rsidP="005B11B5">
      <w:pPr>
        <w:tabs>
          <w:tab w:val="left" w:pos="270"/>
        </w:tabs>
        <w:ind w:left="360"/>
        <w:contextualSpacing/>
        <w:jc w:val="both"/>
        <w:rPr>
          <w:rFonts w:ascii="Arial" w:hAnsi="Arial" w:cs="Arial"/>
          <w:bCs/>
          <w:iCs/>
          <w:lang w:val="ru-RU"/>
        </w:rPr>
      </w:pPr>
      <w:r w:rsidRPr="007C47DA">
        <w:rPr>
          <w:rFonts w:ascii="Arial" w:hAnsi="Arial" w:cs="Arial"/>
          <w:bCs/>
          <w:iCs/>
          <w:lang w:val="ru-RU"/>
        </w:rPr>
        <w:t xml:space="preserve">Подизвођач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w:t>
      </w:r>
      <w:r w:rsidRPr="007C47DA">
        <w:rPr>
          <w:rFonts w:ascii="Arial" w:hAnsi="Arial" w:cs="Arial"/>
          <w:i/>
        </w:rPr>
        <w:t xml:space="preserve">...... </w:t>
      </w:r>
      <w:r w:rsidRPr="007C47DA">
        <w:rPr>
          <w:rFonts w:ascii="Arial" w:hAnsi="Arial" w:cs="Arial"/>
          <w:i/>
          <w:lang w:val="ru-RU"/>
        </w:rPr>
        <w:t>(навести назив подизвођача)</w:t>
      </w:r>
      <w:r w:rsidRPr="007C47DA">
        <w:rPr>
          <w:rFonts w:ascii="Arial" w:hAnsi="Arial" w:cs="Arial"/>
          <w:lang w:val="ru-RU"/>
        </w:rPr>
        <w:t>у отвореном поступку јавне набавке-</w:t>
      </w:r>
      <w:r w:rsidRPr="00EF53E7">
        <w:rPr>
          <w:rFonts w:ascii="Arial" w:hAnsi="Arial" w:cs="Arial"/>
          <w:b/>
          <w:iCs/>
        </w:rPr>
        <w:t>Услуге стручног надзора над извођењем радова на рехабилитацији путева и улица на територији општине Баточина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7/2020</w:t>
      </w:r>
      <w:r w:rsidRPr="00926144">
        <w:rPr>
          <w:rFonts w:ascii="Arial" w:hAnsi="Arial" w:cs="Arial"/>
          <w:i/>
          <w:iCs/>
        </w:rPr>
        <w:t>,</w:t>
      </w:r>
      <w:r w:rsidRPr="00926144">
        <w:rPr>
          <w:rFonts w:ascii="Arial" w:hAnsi="Arial" w:cs="Arial"/>
          <w:lang w:val="ru-RU"/>
        </w:rPr>
        <w:t xml:space="preserve">наведене у Плану јавних набавки под бројем </w:t>
      </w:r>
      <w:r>
        <w:rPr>
          <w:rFonts w:ascii="Arial" w:hAnsi="Arial" w:cs="Arial"/>
          <w:lang w:val="ru-RU"/>
        </w:rPr>
        <w:t>1.2.17/20</w:t>
      </w:r>
      <w:r w:rsidRPr="007C47DA">
        <w:rPr>
          <w:rFonts w:ascii="Arial" w:hAnsi="Arial" w:cs="Arial"/>
          <w:lang w:val="ru-RU"/>
        </w:rPr>
        <w:t xml:space="preserve">, </w:t>
      </w:r>
      <w:r w:rsidRPr="007C47DA">
        <w:rPr>
          <w:rFonts w:ascii="Arial" w:hAnsi="Arial" w:cs="Arial"/>
          <w:bCs/>
          <w:iCs/>
          <w:lang w:val="ru-RU"/>
        </w:rPr>
        <w:t xml:space="preserve">испуњава све услове из чл. 75. ЗЈН, односно услове дефинисане конкурсном документацијом за предметну јавну набавку, и то: </w:t>
      </w:r>
    </w:p>
    <w:p w:rsidR="005B11B5" w:rsidRPr="007C47DA" w:rsidRDefault="005B11B5" w:rsidP="005B11B5">
      <w:pPr>
        <w:tabs>
          <w:tab w:val="left" w:pos="270"/>
        </w:tabs>
        <w:ind w:left="360"/>
        <w:contextualSpacing/>
        <w:jc w:val="both"/>
        <w:rPr>
          <w:rFonts w:ascii="Arial" w:hAnsi="Arial" w:cs="Arial"/>
          <w:bCs/>
          <w:iCs/>
          <w:lang w:val="ru-RU"/>
        </w:rPr>
      </w:pPr>
    </w:p>
    <w:p w:rsidR="005B11B5" w:rsidRPr="007C47DA" w:rsidRDefault="005B11B5" w:rsidP="005B11B5">
      <w:pPr>
        <w:numPr>
          <w:ilvl w:val="0"/>
          <w:numId w:val="4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регистрован код надлежног органа, односно уписан у одговарајући регистар (чл. 75. ст. 1. тач. 1) ЗЈН); </w:t>
      </w:r>
    </w:p>
    <w:p w:rsidR="005B11B5" w:rsidRPr="007C47DA" w:rsidRDefault="005B11B5" w:rsidP="005B11B5">
      <w:pPr>
        <w:tabs>
          <w:tab w:val="left" w:pos="270"/>
        </w:tabs>
        <w:ind w:left="720"/>
        <w:contextualSpacing/>
        <w:jc w:val="both"/>
        <w:rPr>
          <w:rFonts w:ascii="Arial" w:hAnsi="Arial" w:cs="Arial"/>
          <w:bCs/>
          <w:iCs/>
          <w:lang w:val="ru-RU"/>
        </w:rPr>
      </w:pPr>
    </w:p>
    <w:p w:rsidR="005B11B5" w:rsidRPr="007C47DA" w:rsidRDefault="005B11B5" w:rsidP="005B11B5">
      <w:pPr>
        <w:numPr>
          <w:ilvl w:val="0"/>
          <w:numId w:val="4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5B11B5" w:rsidRPr="007C47DA" w:rsidRDefault="005B11B5" w:rsidP="005B11B5">
      <w:pPr>
        <w:tabs>
          <w:tab w:val="left" w:pos="270"/>
        </w:tabs>
        <w:jc w:val="both"/>
        <w:rPr>
          <w:rFonts w:ascii="Arial" w:hAnsi="Arial" w:cs="Arial"/>
          <w:bCs/>
          <w:iCs/>
          <w:lang w:val="ru-RU"/>
        </w:rPr>
      </w:pPr>
    </w:p>
    <w:p w:rsidR="005B11B5" w:rsidRPr="007C47DA" w:rsidRDefault="005B11B5" w:rsidP="005B11B5">
      <w:pPr>
        <w:numPr>
          <w:ilvl w:val="0"/>
          <w:numId w:val="4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5B11B5" w:rsidRPr="007C47DA" w:rsidRDefault="005B11B5" w:rsidP="005B11B5">
      <w:pPr>
        <w:ind w:left="720"/>
        <w:contextualSpacing/>
        <w:rPr>
          <w:rFonts w:ascii="Arial" w:hAnsi="Arial" w:cs="Arial"/>
          <w:bCs/>
          <w:iCs/>
          <w:lang w:val="ru-RU"/>
        </w:rPr>
      </w:pPr>
    </w:p>
    <w:p w:rsidR="005B11B5" w:rsidRPr="007C47DA" w:rsidRDefault="005B11B5" w:rsidP="005B11B5">
      <w:pPr>
        <w:numPr>
          <w:ilvl w:val="0"/>
          <w:numId w:val="41"/>
        </w:numPr>
        <w:tabs>
          <w:tab w:val="left" w:pos="270"/>
        </w:tabs>
        <w:contextualSpacing/>
        <w:jc w:val="both"/>
        <w:rPr>
          <w:rFonts w:ascii="Arial" w:hAnsi="Arial" w:cs="Arial"/>
          <w:bCs/>
          <w:iCs/>
          <w:lang w:val="ru-RU"/>
        </w:rPr>
      </w:pPr>
      <w:r w:rsidRPr="007C47DA">
        <w:rPr>
          <w:rFonts w:ascii="Arial" w:hAnsi="Arial" w:cs="Arial"/>
          <w:bCs/>
          <w:iCs/>
          <w:lang w:val="ru-RU"/>
        </w:rPr>
        <w:t>Подизвођач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5B11B5" w:rsidRPr="007C47DA" w:rsidRDefault="005B11B5" w:rsidP="005B11B5">
      <w:pPr>
        <w:tabs>
          <w:tab w:val="left" w:pos="6028"/>
        </w:tabs>
        <w:autoSpaceDE w:val="0"/>
        <w:spacing w:line="240" w:lineRule="auto"/>
        <w:ind w:left="360"/>
        <w:rPr>
          <w:rFonts w:ascii="Arial" w:hAnsi="Arial" w:cs="Arial"/>
          <w:bCs/>
          <w:iCs/>
          <w:color w:val="002060"/>
          <w:lang w:val="ru-RU"/>
        </w:rPr>
      </w:pPr>
    </w:p>
    <w:p w:rsidR="005B11B5" w:rsidRPr="007C47DA" w:rsidRDefault="005B11B5" w:rsidP="005B11B5">
      <w:pPr>
        <w:tabs>
          <w:tab w:val="left" w:pos="6028"/>
        </w:tabs>
        <w:autoSpaceDE w:val="0"/>
        <w:spacing w:line="240" w:lineRule="auto"/>
        <w:ind w:left="360"/>
        <w:rPr>
          <w:rFonts w:ascii="Arial" w:hAnsi="Arial" w:cs="Arial"/>
          <w:bCs/>
          <w:iCs/>
          <w:color w:val="002060"/>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Подизвођач</w:t>
      </w: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r>
      <w:r w:rsidRPr="007C47DA">
        <w:rPr>
          <w:rFonts w:ascii="Arial" w:hAnsi="Arial" w:cs="Arial"/>
          <w:bCs/>
          <w:iCs/>
          <w:lang w:val="ru-RU"/>
        </w:rPr>
        <w:tab/>
        <w:t>__________________</w:t>
      </w:r>
    </w:p>
    <w:p w:rsidR="005B11B5" w:rsidRPr="007C47DA" w:rsidRDefault="005B11B5" w:rsidP="005B11B5">
      <w:pPr>
        <w:tabs>
          <w:tab w:val="left" w:pos="6028"/>
        </w:tabs>
        <w:autoSpaceDE w:val="0"/>
        <w:spacing w:line="240" w:lineRule="auto"/>
        <w:ind w:left="360"/>
        <w:rPr>
          <w:rFonts w:ascii="Arial" w:hAnsi="Arial" w:cs="Arial"/>
          <w:bCs/>
          <w:iCs/>
          <w:lang w:val="ru-RU"/>
        </w:rPr>
      </w:pPr>
    </w:p>
    <w:p w:rsidR="005B11B5" w:rsidRPr="007C47DA" w:rsidRDefault="005B11B5" w:rsidP="005B11B5">
      <w:pPr>
        <w:jc w:val="center"/>
        <w:rPr>
          <w:rFonts w:eastAsia="Times New Roman"/>
          <w:lang w:val="ru-RU"/>
        </w:rPr>
      </w:pPr>
    </w:p>
    <w:p w:rsidR="009D6426" w:rsidRDefault="005B11B5"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r w:rsidRPr="007C47DA">
        <w:rPr>
          <w:rFonts w:ascii="Arial" w:eastAsia="Times New Roman" w:hAnsi="Arial" w:cs="Arial"/>
          <w:b/>
          <w:bCs/>
          <w:i/>
          <w:iCs/>
          <w:color w:val="auto"/>
          <w:kern w:val="0"/>
          <w:lang w:val="sr-Cyrl-CS" w:eastAsia="sr-Cyrl-CS"/>
        </w:rPr>
        <w:t xml:space="preserve">Напомена: </w:t>
      </w:r>
      <w:r w:rsidRPr="007C47DA">
        <w:rPr>
          <w:rFonts w:ascii="Arial" w:eastAsia="Times New Roman" w:hAnsi="Arial" w:cs="Arial"/>
          <w:b/>
          <w:bCs/>
          <w:i/>
          <w:iCs/>
          <w:color w:val="auto"/>
          <w:kern w:val="0"/>
          <w:u w:val="single"/>
          <w:lang w:val="sr-Cyrl-CS" w:eastAsia="sr-Cyrl-CS"/>
        </w:rPr>
        <w:t>Уколико понуђач подноси понуду са подизвођачем,</w:t>
      </w:r>
      <w:r w:rsidRPr="007C47DA">
        <w:rPr>
          <w:rFonts w:ascii="Arial" w:eastAsia="Times New Roman" w:hAnsi="Arial" w:cs="Arial"/>
          <w:i/>
          <w:iCs/>
          <w:color w:val="auto"/>
          <w:kern w:val="0"/>
          <w:sz w:val="22"/>
          <w:szCs w:val="22"/>
          <w:lang w:val="sr-Cyrl-CS" w:eastAsia="sr-Cyrl-CS"/>
        </w:rPr>
        <w:t>Изјава мора бити потписана од стране овлашћеног лица подизвођача.</w:t>
      </w:r>
    </w:p>
    <w:p w:rsidR="00F15295" w:rsidRDefault="00F15295"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eastAsia="sr-Cyrl-CS"/>
        </w:rPr>
      </w:pPr>
    </w:p>
    <w:p w:rsidR="00D3244C" w:rsidRPr="00D3244C" w:rsidRDefault="00D3244C"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eastAsia="sr-Cyrl-CS"/>
        </w:rPr>
      </w:pPr>
    </w:p>
    <w:p w:rsidR="00144BC9" w:rsidRDefault="00144BC9"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p>
    <w:p w:rsidR="00144BC9" w:rsidRPr="0043660F" w:rsidRDefault="00144BC9" w:rsidP="00144BC9">
      <w:pPr>
        <w:jc w:val="right"/>
        <w:rPr>
          <w:rFonts w:ascii="Arial" w:hAnsi="Arial" w:cs="Arial"/>
          <w:b/>
          <w:bCs/>
          <w:i/>
          <w:sz w:val="28"/>
          <w:szCs w:val="28"/>
        </w:rPr>
      </w:pPr>
      <w:r>
        <w:rPr>
          <w:rFonts w:ascii="Arial" w:hAnsi="Arial" w:cs="Arial"/>
          <w:b/>
          <w:bCs/>
          <w:i/>
          <w:sz w:val="28"/>
          <w:szCs w:val="28"/>
        </w:rPr>
        <w:t>(ОБРАЗАЦ 7</w:t>
      </w:r>
      <w:r w:rsidRPr="0043660F">
        <w:rPr>
          <w:rFonts w:ascii="Arial" w:hAnsi="Arial" w:cs="Arial"/>
          <w:b/>
          <w:bCs/>
          <w:i/>
          <w:sz w:val="28"/>
          <w:szCs w:val="28"/>
        </w:rPr>
        <w:t>)</w:t>
      </w:r>
    </w:p>
    <w:p w:rsidR="00144BC9" w:rsidRDefault="00144BC9" w:rsidP="00144BC9">
      <w:pPr>
        <w:jc w:val="both"/>
        <w:rPr>
          <w:rFonts w:ascii="Arial" w:hAnsi="Arial" w:cs="Arial"/>
          <w:i/>
          <w:lang w:val="sr-Cyrl-CS"/>
        </w:rPr>
      </w:pPr>
    </w:p>
    <w:p w:rsidR="00144BC9" w:rsidRPr="0043660F" w:rsidRDefault="00144BC9" w:rsidP="00144BC9">
      <w:pPr>
        <w:jc w:val="both"/>
        <w:rPr>
          <w:rFonts w:ascii="Arial" w:hAnsi="Arial" w:cs="Arial"/>
          <w:i/>
          <w:lang w:val="sr-Cyrl-CS"/>
        </w:rPr>
      </w:pPr>
    </w:p>
    <w:p w:rsidR="00144BC9" w:rsidRPr="0043660F" w:rsidRDefault="00144BC9" w:rsidP="00144BC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144BC9" w:rsidRPr="00555667" w:rsidRDefault="00144BC9" w:rsidP="00144BC9">
      <w:pPr>
        <w:autoSpaceDE w:val="0"/>
        <w:autoSpaceDN w:val="0"/>
        <w:adjustRightInd w:val="0"/>
        <w:rPr>
          <w:rFonts w:ascii="Arial" w:hAnsi="Arial" w:cs="Arial"/>
          <w:b/>
          <w:lang w:val="sr-Cyrl-CS"/>
        </w:rPr>
      </w:pPr>
    </w:p>
    <w:p w:rsidR="00144BC9" w:rsidRDefault="00144BC9" w:rsidP="00144BC9">
      <w:pPr>
        <w:suppressAutoHyphens w:val="0"/>
        <w:autoSpaceDE w:val="0"/>
        <w:autoSpaceDN w:val="0"/>
        <w:adjustRightInd w:val="0"/>
        <w:spacing w:line="240" w:lineRule="auto"/>
        <w:rPr>
          <w:rFonts w:ascii="TimesNewRomanPS-BoldMT" w:eastAsia="Times New Roman" w:hAnsi="TimesNewRomanPS-BoldMT" w:cs="TimesNewRomanPS-BoldMT"/>
          <w:b/>
          <w:bCs/>
          <w:color w:val="auto"/>
          <w:kern w:val="0"/>
          <w:lang w:val="sr-Cyrl-CS" w:eastAsia="en-US"/>
        </w:rPr>
      </w:pPr>
    </w:p>
    <w:p w:rsidR="00144BC9" w:rsidRPr="00ED5E11" w:rsidRDefault="00144BC9" w:rsidP="00144BC9">
      <w:pPr>
        <w:rPr>
          <w:rFonts w:ascii="Arial" w:hAnsi="Arial" w:cs="Arial"/>
          <w:b/>
          <w:lang w:val="sr-Cyrl-CS"/>
        </w:rPr>
      </w:pPr>
    </w:p>
    <w:p w:rsidR="00144BC9" w:rsidRPr="00EA3C6F" w:rsidRDefault="00144BC9" w:rsidP="00144BC9">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144BC9" w:rsidRPr="00EA3C6F" w:rsidRDefault="00144BC9" w:rsidP="00144BC9">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144BC9" w:rsidRPr="00EA3C6F" w:rsidRDefault="00144BC9" w:rsidP="00144BC9">
      <w:pPr>
        <w:rPr>
          <w:rFonts w:ascii="Arial" w:hAnsi="Arial" w:cs="Arial"/>
          <w:b/>
          <w:bCs/>
          <w:lang w:val="sr-Cyrl-CS"/>
        </w:rPr>
      </w:pPr>
    </w:p>
    <w:p w:rsidR="00144BC9" w:rsidRPr="00EA3C6F" w:rsidRDefault="00144BC9" w:rsidP="00144BC9">
      <w:pPr>
        <w:ind w:left="601"/>
        <w:jc w:val="center"/>
        <w:rPr>
          <w:rFonts w:ascii="Arial" w:hAnsi="Arial" w:cs="Arial"/>
          <w:b/>
          <w:bCs/>
          <w:lang w:val="sr-Cyrl-CS"/>
        </w:rPr>
      </w:pPr>
    </w:p>
    <w:p w:rsidR="00144BC9" w:rsidRDefault="00144BC9" w:rsidP="00144BC9">
      <w:pPr>
        <w:spacing w:line="240" w:lineRule="auto"/>
        <w:jc w:val="both"/>
        <w:rPr>
          <w:rFonts w:ascii="Arial" w:hAnsi="Arial" w:cs="Arial"/>
          <w:lang w:val="sr-Cyrl-CS"/>
        </w:rPr>
      </w:pPr>
      <w:r>
        <w:rPr>
          <w:rFonts w:ascii="Arial" w:hAnsi="Arial" w:cs="Arial"/>
          <w:bCs/>
          <w:lang w:val="sr-Cyrl-CS"/>
        </w:rPr>
        <w:t>Изјављујем</w:t>
      </w:r>
      <w:r w:rsidRPr="00EA3C6F">
        <w:rPr>
          <w:rFonts w:ascii="Arial" w:hAnsi="Arial" w:cs="Arial"/>
          <w:bCs/>
          <w:lang w:val="sr-Cyrl-CS"/>
        </w:rPr>
        <w:t xml:space="preserve">,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 xml:space="preserve">располажемо траженим кадровским капацитетом за реализацију набавке </w:t>
      </w:r>
      <w:r w:rsidRPr="00EF53E7">
        <w:rPr>
          <w:rFonts w:ascii="Arial" w:hAnsi="Arial" w:cs="Arial"/>
          <w:b/>
          <w:iCs/>
        </w:rPr>
        <w:t>Услуге стручног надзора над извођењем радова на рехабилитацији путева и улица на територији општине Баточина</w:t>
      </w:r>
      <w:r w:rsidRPr="00EF5D56">
        <w:rPr>
          <w:rFonts w:ascii="Arial" w:hAnsi="Arial" w:cs="Arial"/>
          <w:lang w:val="sr-Cyrl-CS"/>
        </w:rPr>
        <w:t>,</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Pr>
          <w:rFonts w:ascii="Arial" w:hAnsi="Arial" w:cs="Arial"/>
          <w:lang w:val="sr-Cyrl-CS"/>
        </w:rPr>
        <w:t>7/2020, тако да</w:t>
      </w:r>
    </w:p>
    <w:p w:rsidR="00144BC9" w:rsidRDefault="00144BC9" w:rsidP="00144BC9">
      <w:pPr>
        <w:spacing w:line="240" w:lineRule="auto"/>
        <w:jc w:val="both"/>
        <w:rPr>
          <w:rFonts w:ascii="Arial" w:hAnsi="Arial" w:cs="Arial"/>
          <w:lang w:val="sr-Cyrl-CS"/>
        </w:rPr>
      </w:pPr>
    </w:p>
    <w:tbl>
      <w:tblPr>
        <w:tblStyle w:val="TableGrid"/>
        <w:tblW w:w="9738" w:type="dxa"/>
        <w:tblLayout w:type="fixed"/>
        <w:tblLook w:val="04A0"/>
      </w:tblPr>
      <w:tblGrid>
        <w:gridCol w:w="521"/>
        <w:gridCol w:w="2737"/>
        <w:gridCol w:w="1530"/>
        <w:gridCol w:w="1620"/>
        <w:gridCol w:w="1620"/>
        <w:gridCol w:w="1710"/>
      </w:tblGrid>
      <w:tr w:rsidR="00144BC9" w:rsidRPr="00F41235" w:rsidTr="00F15295">
        <w:trPr>
          <w:gridAfter w:val="1"/>
          <w:wAfter w:w="1710" w:type="dxa"/>
          <w:trHeight w:val="287"/>
        </w:trPr>
        <w:tc>
          <w:tcPr>
            <w:tcW w:w="521" w:type="dxa"/>
            <w:vMerge w:val="restart"/>
          </w:tcPr>
          <w:p w:rsidR="00144BC9" w:rsidRPr="00F41235" w:rsidRDefault="00144BC9" w:rsidP="00653EDD">
            <w:pPr>
              <w:spacing w:line="240" w:lineRule="auto"/>
              <w:jc w:val="both"/>
              <w:rPr>
                <w:rFonts w:ascii="Arial" w:hAnsi="Arial" w:cs="Arial"/>
                <w:lang w:val="sr-Cyrl-CS"/>
              </w:rPr>
            </w:pPr>
            <w:r w:rsidRPr="00F41235">
              <w:rPr>
                <w:rFonts w:ascii="Arial" w:hAnsi="Arial" w:cs="Arial"/>
                <w:lang w:val="sr-Cyrl-CS"/>
              </w:rPr>
              <w:t>рб</w:t>
            </w:r>
          </w:p>
        </w:tc>
        <w:tc>
          <w:tcPr>
            <w:tcW w:w="2737" w:type="dxa"/>
            <w:vMerge w:val="restart"/>
          </w:tcPr>
          <w:p w:rsidR="00144BC9" w:rsidRPr="00F41235" w:rsidRDefault="00144BC9" w:rsidP="00653EDD">
            <w:pPr>
              <w:spacing w:line="240" w:lineRule="auto"/>
              <w:jc w:val="center"/>
              <w:rPr>
                <w:rFonts w:ascii="Arial" w:hAnsi="Arial" w:cs="Arial"/>
                <w:lang w:val="sr-Cyrl-CS"/>
              </w:rPr>
            </w:pPr>
            <w:r w:rsidRPr="00F41235">
              <w:rPr>
                <w:rFonts w:ascii="Arial" w:hAnsi="Arial" w:cs="Arial"/>
                <w:lang w:val="sr-Cyrl-CS"/>
              </w:rPr>
              <w:t>Кадровски капацитет</w:t>
            </w:r>
          </w:p>
        </w:tc>
        <w:tc>
          <w:tcPr>
            <w:tcW w:w="1530" w:type="dxa"/>
            <w:vMerge w:val="restart"/>
          </w:tcPr>
          <w:p w:rsidR="00144BC9" w:rsidRPr="00F41235" w:rsidRDefault="00144BC9" w:rsidP="00653EDD">
            <w:pPr>
              <w:spacing w:line="240" w:lineRule="auto"/>
              <w:jc w:val="center"/>
              <w:rPr>
                <w:rFonts w:ascii="Arial" w:hAnsi="Arial" w:cs="Arial"/>
                <w:lang w:val="sr-Cyrl-CS"/>
              </w:rPr>
            </w:pPr>
            <w:r w:rsidRPr="00F41235">
              <w:rPr>
                <w:rFonts w:ascii="Arial" w:hAnsi="Arial" w:cs="Arial"/>
                <w:lang w:val="sr-Cyrl-CS"/>
              </w:rPr>
              <w:t>Бр.</w:t>
            </w:r>
          </w:p>
          <w:p w:rsidR="00144BC9" w:rsidRPr="00F41235" w:rsidRDefault="00144BC9" w:rsidP="00653EDD">
            <w:pPr>
              <w:spacing w:line="240" w:lineRule="auto"/>
              <w:jc w:val="center"/>
              <w:rPr>
                <w:rFonts w:ascii="Arial" w:hAnsi="Arial" w:cs="Arial"/>
                <w:lang w:val="sr-Cyrl-CS"/>
              </w:rPr>
            </w:pPr>
            <w:r w:rsidRPr="00F41235">
              <w:rPr>
                <w:rFonts w:ascii="Arial" w:hAnsi="Arial" w:cs="Arial"/>
                <w:lang w:val="sr-Cyrl-CS"/>
              </w:rPr>
              <w:t>запослених</w:t>
            </w:r>
          </w:p>
          <w:p w:rsidR="00144BC9" w:rsidRPr="00F41235" w:rsidRDefault="00144BC9" w:rsidP="00653EDD">
            <w:pPr>
              <w:spacing w:line="240" w:lineRule="auto"/>
              <w:jc w:val="center"/>
              <w:rPr>
                <w:rFonts w:ascii="Arial" w:hAnsi="Arial" w:cs="Arial"/>
                <w:i/>
                <w:lang w:val="sr-Cyrl-CS"/>
              </w:rPr>
            </w:pPr>
            <w:r w:rsidRPr="00F41235">
              <w:rPr>
                <w:rFonts w:ascii="Arial" w:hAnsi="Arial" w:cs="Arial"/>
                <w:i/>
                <w:lang w:val="sr-Cyrl-CS"/>
              </w:rPr>
              <w:t>(укупно)</w:t>
            </w:r>
          </w:p>
        </w:tc>
        <w:tc>
          <w:tcPr>
            <w:tcW w:w="3240" w:type="dxa"/>
            <w:gridSpan w:val="2"/>
          </w:tcPr>
          <w:p w:rsidR="00144BC9" w:rsidRPr="00F41235" w:rsidRDefault="00144BC9" w:rsidP="00653EDD">
            <w:pPr>
              <w:spacing w:line="240" w:lineRule="auto"/>
              <w:jc w:val="center"/>
              <w:rPr>
                <w:rFonts w:ascii="Arial" w:hAnsi="Arial" w:cs="Arial"/>
                <w:lang w:val="sr-Cyrl-CS"/>
              </w:rPr>
            </w:pPr>
            <w:r w:rsidRPr="00F41235">
              <w:rPr>
                <w:rFonts w:ascii="Arial" w:hAnsi="Arial" w:cs="Arial"/>
                <w:lang w:val="sr-Cyrl-CS"/>
              </w:rPr>
              <w:t>Основ ангажовања</w:t>
            </w:r>
          </w:p>
        </w:tc>
      </w:tr>
      <w:tr w:rsidR="00144BC9" w:rsidRPr="00F41235" w:rsidTr="00F15295">
        <w:trPr>
          <w:trHeight w:val="212"/>
        </w:trPr>
        <w:tc>
          <w:tcPr>
            <w:tcW w:w="521" w:type="dxa"/>
            <w:vMerge/>
          </w:tcPr>
          <w:p w:rsidR="00144BC9" w:rsidRPr="00F41235" w:rsidRDefault="00144BC9" w:rsidP="00653EDD">
            <w:pPr>
              <w:spacing w:line="240" w:lineRule="auto"/>
              <w:jc w:val="both"/>
              <w:rPr>
                <w:rFonts w:ascii="Arial" w:hAnsi="Arial" w:cs="Arial"/>
                <w:lang w:val="sr-Cyrl-CS"/>
              </w:rPr>
            </w:pPr>
          </w:p>
        </w:tc>
        <w:tc>
          <w:tcPr>
            <w:tcW w:w="2737" w:type="dxa"/>
            <w:vMerge/>
          </w:tcPr>
          <w:p w:rsidR="00144BC9" w:rsidRPr="00F41235" w:rsidRDefault="00144BC9" w:rsidP="00653EDD">
            <w:pPr>
              <w:spacing w:line="240" w:lineRule="auto"/>
              <w:jc w:val="both"/>
              <w:rPr>
                <w:rFonts w:ascii="Arial" w:hAnsi="Arial" w:cs="Arial"/>
                <w:lang w:val="sr-Cyrl-CS"/>
              </w:rPr>
            </w:pPr>
          </w:p>
        </w:tc>
        <w:tc>
          <w:tcPr>
            <w:tcW w:w="1530" w:type="dxa"/>
            <w:vMerge/>
          </w:tcPr>
          <w:p w:rsidR="00144BC9" w:rsidRPr="00F41235" w:rsidRDefault="00144BC9" w:rsidP="00653EDD">
            <w:pPr>
              <w:spacing w:line="240" w:lineRule="auto"/>
              <w:jc w:val="both"/>
              <w:rPr>
                <w:rFonts w:ascii="Arial" w:hAnsi="Arial" w:cs="Arial"/>
                <w:lang w:val="sr-Cyrl-CS"/>
              </w:rPr>
            </w:pPr>
          </w:p>
        </w:tc>
        <w:tc>
          <w:tcPr>
            <w:tcW w:w="1620" w:type="dxa"/>
          </w:tcPr>
          <w:p w:rsidR="00144BC9" w:rsidRPr="00F41235" w:rsidRDefault="00144BC9" w:rsidP="00653EDD">
            <w:pPr>
              <w:spacing w:line="240" w:lineRule="auto"/>
              <w:jc w:val="center"/>
              <w:rPr>
                <w:rFonts w:ascii="Arial" w:hAnsi="Arial" w:cs="Arial"/>
                <w:lang w:val="sr-Cyrl-CS"/>
              </w:rPr>
            </w:pPr>
            <w:r w:rsidRPr="00F41235">
              <w:rPr>
                <w:rFonts w:ascii="Arial" w:hAnsi="Arial" w:cs="Arial"/>
                <w:lang w:val="sr-Cyrl-CS"/>
              </w:rPr>
              <w:t>Радни однос</w:t>
            </w:r>
          </w:p>
        </w:tc>
        <w:tc>
          <w:tcPr>
            <w:tcW w:w="1620" w:type="dxa"/>
          </w:tcPr>
          <w:p w:rsidR="00144BC9" w:rsidRPr="00F41235" w:rsidRDefault="00144BC9" w:rsidP="00653EDD">
            <w:pPr>
              <w:spacing w:line="240" w:lineRule="auto"/>
              <w:jc w:val="center"/>
              <w:rPr>
                <w:rFonts w:ascii="Arial" w:hAnsi="Arial" w:cs="Arial"/>
                <w:lang w:val="sr-Cyrl-CS"/>
              </w:rPr>
            </w:pPr>
            <w:r w:rsidRPr="00F41235">
              <w:rPr>
                <w:rFonts w:ascii="Arial" w:hAnsi="Arial" w:cs="Arial"/>
                <w:lang w:val="sr-Cyrl-CS"/>
              </w:rPr>
              <w:t xml:space="preserve">У складу са Законом о раду </w:t>
            </w:r>
            <w:r w:rsidRPr="00F41235">
              <w:rPr>
                <w:rFonts w:ascii="Arial" w:hAnsi="Arial" w:cs="Arial"/>
                <w:i/>
                <w:sz w:val="20"/>
                <w:szCs w:val="20"/>
                <w:lang w:val="sr-Cyrl-CS"/>
              </w:rPr>
              <w:t>(ППП, уговор о делу, уговор о допунском раду и сл.)</w:t>
            </w:r>
          </w:p>
        </w:tc>
        <w:tc>
          <w:tcPr>
            <w:tcW w:w="1710" w:type="dxa"/>
          </w:tcPr>
          <w:p w:rsidR="00144BC9" w:rsidRPr="00F41235" w:rsidRDefault="00144BC9" w:rsidP="00653EDD">
            <w:pPr>
              <w:spacing w:line="240" w:lineRule="auto"/>
              <w:jc w:val="center"/>
              <w:rPr>
                <w:rFonts w:ascii="Arial" w:hAnsi="Arial" w:cs="Arial"/>
                <w:i/>
                <w:lang w:val="sr-Cyrl-CS"/>
              </w:rPr>
            </w:pPr>
            <w:r>
              <w:rPr>
                <w:rFonts w:ascii="Arial" w:hAnsi="Arial" w:cs="Arial"/>
                <w:lang w:val="sr-Cyrl-CS"/>
              </w:rPr>
              <w:t>НАПОМЕНА</w:t>
            </w:r>
          </w:p>
        </w:tc>
      </w:tr>
      <w:tr w:rsidR="00144BC9" w:rsidRPr="00F41235" w:rsidTr="00F15295">
        <w:trPr>
          <w:trHeight w:val="1313"/>
        </w:trPr>
        <w:tc>
          <w:tcPr>
            <w:tcW w:w="521" w:type="dxa"/>
          </w:tcPr>
          <w:p w:rsidR="00144BC9" w:rsidRPr="00F41235" w:rsidRDefault="00144BC9" w:rsidP="00653EDD">
            <w:pPr>
              <w:spacing w:line="240" w:lineRule="auto"/>
              <w:jc w:val="both"/>
              <w:rPr>
                <w:rFonts w:ascii="Arial" w:hAnsi="Arial" w:cs="Arial"/>
                <w:lang w:val="sr-Cyrl-CS"/>
              </w:rPr>
            </w:pPr>
            <w:r>
              <w:rPr>
                <w:rFonts w:ascii="Arial" w:hAnsi="Arial" w:cs="Arial"/>
                <w:lang w:val="sr-Cyrl-CS"/>
              </w:rPr>
              <w:t>1</w:t>
            </w:r>
            <w:r w:rsidRPr="00F41235">
              <w:rPr>
                <w:rFonts w:ascii="Arial" w:hAnsi="Arial" w:cs="Arial"/>
                <w:lang w:val="sr-Cyrl-CS"/>
              </w:rPr>
              <w:t>.</w:t>
            </w:r>
          </w:p>
        </w:tc>
        <w:tc>
          <w:tcPr>
            <w:tcW w:w="2737" w:type="dxa"/>
          </w:tcPr>
          <w:p w:rsidR="00144BC9" w:rsidRPr="0074452C" w:rsidRDefault="003A057A" w:rsidP="00F14F66">
            <w:pPr>
              <w:spacing w:line="240" w:lineRule="auto"/>
              <w:rPr>
                <w:rFonts w:ascii="Arial" w:hAnsi="Arial" w:cs="Arial"/>
              </w:rPr>
            </w:pPr>
            <w:r>
              <w:rPr>
                <w:rFonts w:ascii="Arial" w:hAnsi="Arial" w:cs="Arial"/>
                <w:lang w:val="sr-Cyrl-CS"/>
              </w:rPr>
              <w:t>Д</w:t>
            </w:r>
            <w:r w:rsidR="00144BC9" w:rsidRPr="002E14DB">
              <w:rPr>
                <w:rFonts w:ascii="Arial" w:hAnsi="Arial" w:cs="Arial"/>
                <w:lang w:val="sr-Cyrl-CS"/>
              </w:rPr>
              <w:t>ипломирани</w:t>
            </w:r>
            <w:r>
              <w:rPr>
                <w:rFonts w:ascii="Arial" w:hAnsi="Arial" w:cs="Arial"/>
              </w:rPr>
              <w:t xml:space="preserve"> </w:t>
            </w:r>
            <w:r w:rsidR="00144BC9" w:rsidRPr="002E14DB">
              <w:rPr>
                <w:rFonts w:ascii="Arial" w:hAnsi="Arial" w:cs="Arial"/>
                <w:lang w:val="sr-Cyrl-CS"/>
              </w:rPr>
              <w:t xml:space="preserve">грађевински </w:t>
            </w:r>
            <w:r w:rsidR="00144BC9">
              <w:rPr>
                <w:rFonts w:ascii="Arial" w:hAnsi="Arial" w:cs="Arial"/>
                <w:lang w:val="sr-Cyrl-CS"/>
              </w:rPr>
              <w:t>инжењер</w:t>
            </w:r>
            <w:r w:rsidR="00144BC9" w:rsidRPr="002E14DB">
              <w:rPr>
                <w:rFonts w:ascii="Arial" w:hAnsi="Arial" w:cs="Arial"/>
                <w:lang w:val="sr-Cyrl-CS"/>
              </w:rPr>
              <w:t xml:space="preserve"> са </w:t>
            </w:r>
            <w:r w:rsidR="00144BC9">
              <w:rPr>
                <w:rFonts w:ascii="Arial" w:hAnsi="Arial" w:cs="Arial"/>
              </w:rPr>
              <w:t xml:space="preserve">траженом </w:t>
            </w:r>
            <w:r w:rsidR="00144BC9" w:rsidRPr="002E14DB">
              <w:rPr>
                <w:rFonts w:ascii="Arial" w:hAnsi="Arial" w:cs="Arial"/>
                <w:lang w:val="sr-Cyrl-CS"/>
              </w:rPr>
              <w:t>лиценцом</w:t>
            </w:r>
            <w:r w:rsidR="00F14F66">
              <w:rPr>
                <w:rFonts w:ascii="Arial" w:hAnsi="Arial" w:cs="Arial"/>
                <w:lang w:val="sr-Cyrl-CS"/>
              </w:rPr>
              <w:t xml:space="preserve"> одговорног извиђача радова</w:t>
            </w:r>
            <w:r w:rsidR="00144BC9">
              <w:rPr>
                <w:rFonts w:ascii="Arial" w:hAnsi="Arial" w:cs="Arial"/>
                <w:lang w:val="sr-Cyrl-CS"/>
              </w:rPr>
              <w:t xml:space="preserve"> или</w:t>
            </w:r>
            <w:r>
              <w:rPr>
                <w:rFonts w:ascii="Arial" w:hAnsi="Arial" w:cs="Arial"/>
              </w:rPr>
              <w:t xml:space="preserve"> </w:t>
            </w:r>
            <w:r w:rsidR="00F15295">
              <w:rPr>
                <w:rFonts w:ascii="Arial" w:hAnsi="Arial" w:cs="Arial"/>
                <w:iCs/>
              </w:rPr>
              <w:t>лиценцом</w:t>
            </w:r>
            <w:r w:rsidR="00144BC9" w:rsidRPr="00982B33">
              <w:rPr>
                <w:rFonts w:ascii="Arial" w:hAnsi="Arial" w:cs="Arial"/>
                <w:lang w:val="sr-Cyrl-CS"/>
              </w:rPr>
              <w:t xml:space="preserve"> одговорног пројектанта</w:t>
            </w:r>
          </w:p>
        </w:tc>
        <w:tc>
          <w:tcPr>
            <w:tcW w:w="1530" w:type="dxa"/>
          </w:tcPr>
          <w:p w:rsidR="00144BC9" w:rsidRPr="00F41235" w:rsidRDefault="00144BC9" w:rsidP="00653EDD">
            <w:pPr>
              <w:spacing w:line="240" w:lineRule="auto"/>
              <w:jc w:val="both"/>
              <w:rPr>
                <w:rFonts w:ascii="Arial" w:hAnsi="Arial" w:cs="Arial"/>
                <w:lang w:val="sr-Cyrl-CS"/>
              </w:rPr>
            </w:pPr>
          </w:p>
        </w:tc>
        <w:tc>
          <w:tcPr>
            <w:tcW w:w="1620" w:type="dxa"/>
          </w:tcPr>
          <w:p w:rsidR="00144BC9" w:rsidRPr="00F41235" w:rsidRDefault="00144BC9" w:rsidP="00653EDD">
            <w:pPr>
              <w:spacing w:line="240" w:lineRule="auto"/>
              <w:jc w:val="both"/>
              <w:rPr>
                <w:rFonts w:ascii="Arial" w:hAnsi="Arial" w:cs="Arial"/>
                <w:lang w:val="sr-Cyrl-CS"/>
              </w:rPr>
            </w:pPr>
          </w:p>
        </w:tc>
        <w:tc>
          <w:tcPr>
            <w:tcW w:w="1620" w:type="dxa"/>
          </w:tcPr>
          <w:p w:rsidR="00144BC9" w:rsidRPr="00F41235" w:rsidRDefault="00144BC9" w:rsidP="00653EDD">
            <w:pPr>
              <w:spacing w:line="240" w:lineRule="auto"/>
              <w:jc w:val="both"/>
              <w:rPr>
                <w:rFonts w:ascii="Arial" w:hAnsi="Arial" w:cs="Arial"/>
                <w:lang w:val="sr-Cyrl-CS"/>
              </w:rPr>
            </w:pPr>
          </w:p>
        </w:tc>
        <w:tc>
          <w:tcPr>
            <w:tcW w:w="1710" w:type="dxa"/>
          </w:tcPr>
          <w:p w:rsidR="00144BC9" w:rsidRPr="00F41235" w:rsidRDefault="00144BC9" w:rsidP="00653EDD">
            <w:pPr>
              <w:spacing w:line="240" w:lineRule="auto"/>
              <w:jc w:val="both"/>
              <w:rPr>
                <w:rFonts w:ascii="Arial" w:hAnsi="Arial" w:cs="Arial"/>
                <w:lang w:val="sr-Cyrl-CS"/>
              </w:rPr>
            </w:pPr>
          </w:p>
        </w:tc>
      </w:tr>
    </w:tbl>
    <w:p w:rsidR="00144BC9" w:rsidRDefault="00144BC9" w:rsidP="00144BC9">
      <w:pPr>
        <w:suppressAutoHyphens w:val="0"/>
        <w:spacing w:line="240" w:lineRule="auto"/>
        <w:rPr>
          <w:rFonts w:ascii="Arial" w:hAnsi="Arial" w:cs="Arial"/>
          <w:lang w:val="sr-Cyrl-CS"/>
        </w:rPr>
      </w:pPr>
    </w:p>
    <w:p w:rsidR="00144BC9" w:rsidRDefault="00144BC9" w:rsidP="00144BC9">
      <w:pPr>
        <w:suppressAutoHyphens w:val="0"/>
        <w:spacing w:line="240" w:lineRule="auto"/>
        <w:rPr>
          <w:rFonts w:ascii="Arial" w:hAnsi="Arial" w:cs="Arial"/>
          <w:lang w:val="sr-Cyrl-CS"/>
        </w:rPr>
      </w:pPr>
      <w:r>
        <w:rPr>
          <w:rFonts w:ascii="Arial" w:hAnsi="Arial" w:cs="Arial"/>
          <w:lang w:val="sr-Cyrl-CS"/>
        </w:rPr>
        <w:t>Напомена: Навести</w:t>
      </w:r>
      <w:r w:rsidR="00F15295">
        <w:rPr>
          <w:rFonts w:ascii="Arial" w:hAnsi="Arial" w:cs="Arial"/>
          <w:lang w:val="sr-Cyrl-CS"/>
        </w:rPr>
        <w:t xml:space="preserve"> број лиценце за дипл.грађ.инжењера.</w:t>
      </w:r>
    </w:p>
    <w:p w:rsidR="00144BC9" w:rsidRDefault="00144BC9" w:rsidP="00144BC9">
      <w:pPr>
        <w:suppressAutoHyphens w:val="0"/>
        <w:spacing w:line="240" w:lineRule="auto"/>
        <w:rPr>
          <w:rFonts w:ascii="Arial" w:hAnsi="Arial" w:cs="Arial"/>
          <w:lang w:val="sr-Cyrl-CS"/>
        </w:rPr>
      </w:pPr>
    </w:p>
    <w:p w:rsidR="00F15295" w:rsidRDefault="00F15295" w:rsidP="00144BC9">
      <w:pPr>
        <w:suppressAutoHyphens w:val="0"/>
        <w:spacing w:line="240" w:lineRule="auto"/>
        <w:rPr>
          <w:rFonts w:ascii="Arial" w:hAnsi="Arial" w:cs="Arial"/>
          <w:lang w:val="sr-Cyrl-CS"/>
        </w:rPr>
      </w:pPr>
    </w:p>
    <w:p w:rsidR="00F15295" w:rsidRDefault="00F15295" w:rsidP="00144BC9">
      <w:pPr>
        <w:suppressAutoHyphens w:val="0"/>
        <w:spacing w:line="240" w:lineRule="auto"/>
        <w:rPr>
          <w:rFonts w:ascii="Arial" w:hAnsi="Arial" w:cs="Arial"/>
          <w:lang w:val="sr-Cyrl-CS"/>
        </w:rPr>
      </w:pPr>
    </w:p>
    <w:p w:rsidR="00144BC9" w:rsidRPr="00E25FAB" w:rsidRDefault="00144BC9" w:rsidP="00144BC9">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F15295" w:rsidRDefault="00144BC9" w:rsidP="00144BC9">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p>
    <w:p w:rsidR="00F15295" w:rsidRDefault="00F15295" w:rsidP="00144BC9">
      <w:pPr>
        <w:spacing w:line="240" w:lineRule="auto"/>
        <w:jc w:val="both"/>
        <w:rPr>
          <w:rFonts w:ascii="Arial" w:hAnsi="Arial" w:cs="Arial"/>
          <w:lang w:val="ru-RU"/>
        </w:rPr>
      </w:pPr>
    </w:p>
    <w:p w:rsidR="00144BC9" w:rsidRDefault="00144BC9" w:rsidP="00144BC9">
      <w:pPr>
        <w:spacing w:line="240" w:lineRule="auto"/>
        <w:jc w:val="both"/>
        <w:rPr>
          <w:rFonts w:ascii="Arial" w:hAnsi="Arial" w:cs="Arial"/>
          <w:lang w:val="ru-RU"/>
        </w:rPr>
      </w:pPr>
      <w:r>
        <w:rPr>
          <w:rFonts w:ascii="Arial" w:hAnsi="Arial" w:cs="Arial"/>
          <w:lang w:val="ru-RU"/>
        </w:rPr>
        <w:tab/>
      </w:r>
    </w:p>
    <w:p w:rsidR="00144BC9" w:rsidRPr="00AF333F" w:rsidRDefault="00144BC9" w:rsidP="00144BC9">
      <w:pPr>
        <w:spacing w:line="240" w:lineRule="auto"/>
        <w:ind w:left="5040" w:firstLine="720"/>
        <w:jc w:val="both"/>
        <w:rPr>
          <w:rFonts w:ascii="Arial" w:hAnsi="Arial" w:cs="Arial"/>
          <w:lang w:val="ru-RU"/>
        </w:rPr>
      </w:pPr>
      <w:r>
        <w:rPr>
          <w:rFonts w:ascii="Arial" w:hAnsi="Arial" w:cs="Arial"/>
          <w:lang w:val="ru-RU"/>
        </w:rPr>
        <w:t>Потпис понуђача</w:t>
      </w:r>
    </w:p>
    <w:p w:rsidR="00144BC9" w:rsidRPr="00E25FAB" w:rsidRDefault="00144BC9" w:rsidP="00144BC9">
      <w:pPr>
        <w:spacing w:line="240" w:lineRule="auto"/>
        <w:jc w:val="both"/>
        <w:rPr>
          <w:rFonts w:ascii="Arial" w:hAnsi="Arial" w:cs="Arial"/>
          <w:lang w:val="sr-Cyrl-CS"/>
        </w:rPr>
      </w:pPr>
    </w:p>
    <w:p w:rsidR="00144BC9" w:rsidRPr="008E5A1C" w:rsidRDefault="00144BC9" w:rsidP="00144BC9">
      <w:pPr>
        <w:spacing w:line="240" w:lineRule="auto"/>
        <w:rPr>
          <w:rFonts w:ascii="Arial" w:eastAsia="Times New Roman" w:hAnsi="Arial" w:cs="Arial"/>
          <w:color w:val="auto"/>
          <w:kern w:val="0"/>
          <w:lang w:val="sr-Cyrl-CS" w:eastAsia="en-U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144BC9" w:rsidRDefault="00144BC9"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p>
    <w:p w:rsidR="00144BC9" w:rsidRDefault="00144BC9"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p>
    <w:p w:rsidR="00144BC9" w:rsidRDefault="00144BC9"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p>
    <w:p w:rsidR="00F14F66" w:rsidRPr="005B11B5" w:rsidRDefault="00F14F66" w:rsidP="005B11B5">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Pr="00926144" w:rsidRDefault="008E5B31"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926144">
        <w:rPr>
          <w:rFonts w:ascii="Arial" w:hAnsi="Arial" w:cs="Arial"/>
          <w:b/>
          <w:bCs/>
          <w:i/>
          <w:iCs/>
          <w:lang w:val="sr-Cyrl-CS"/>
        </w:rPr>
        <w:t xml:space="preserve">Услуге стручног надзора над извођењем радова </w:t>
      </w:r>
      <w:r w:rsidR="00335789" w:rsidRPr="00926144">
        <w:rPr>
          <w:rFonts w:ascii="Arial" w:hAnsi="Arial" w:cs="Arial"/>
          <w:b/>
          <w:bCs/>
          <w:i/>
          <w:iCs/>
          <w:lang w:val="sr-Cyrl-CS"/>
        </w:rPr>
        <w:t xml:space="preserve">на </w:t>
      </w:r>
      <w:r w:rsidR="00616182">
        <w:rPr>
          <w:rFonts w:ascii="Arial" w:hAnsi="Arial" w:cs="Arial"/>
          <w:b/>
          <w:bCs/>
          <w:i/>
          <w:iCs/>
          <w:lang w:val="sr-Cyrl-CS"/>
        </w:rPr>
        <w:t>рехабилитацији</w:t>
      </w:r>
      <w:r w:rsidR="00335789" w:rsidRPr="00926144">
        <w:rPr>
          <w:rFonts w:ascii="Arial" w:hAnsi="Arial" w:cs="Arial"/>
          <w:b/>
          <w:bCs/>
          <w:i/>
          <w:iCs/>
          <w:lang w:val="sr-Cyrl-CS"/>
        </w:rPr>
        <w:t xml:space="preserve"> путева </w:t>
      </w:r>
      <w:r w:rsidR="005B11B5">
        <w:rPr>
          <w:rFonts w:ascii="Arial" w:hAnsi="Arial" w:cs="Arial"/>
          <w:b/>
          <w:bCs/>
          <w:i/>
          <w:iCs/>
          <w:lang w:val="sr-Cyrl-CS"/>
        </w:rPr>
        <w:t xml:space="preserve">и улица </w:t>
      </w:r>
      <w:r w:rsidR="00B2556E" w:rsidRPr="00926144">
        <w:rPr>
          <w:rFonts w:ascii="Arial" w:hAnsi="Arial" w:cs="Arial"/>
          <w:b/>
          <w:bCs/>
          <w:i/>
          <w:iCs/>
          <w:lang w:val="sr-Cyrl-CS"/>
        </w:rPr>
        <w:t>на територији општине Баточина</w:t>
      </w:r>
    </w:p>
    <w:p w:rsidR="00B13D61" w:rsidRPr="00926144" w:rsidRDefault="00B13D61" w:rsidP="00B13D61">
      <w:pPr>
        <w:tabs>
          <w:tab w:val="left" w:pos="360"/>
        </w:tabs>
        <w:spacing w:line="240" w:lineRule="auto"/>
        <w:rPr>
          <w:rFonts w:ascii="Arial" w:hAnsi="Arial" w:cs="Arial"/>
          <w:b/>
          <w:bCs/>
          <w:i/>
        </w:rPr>
      </w:pPr>
    </w:p>
    <w:p w:rsidR="005520AD" w:rsidRPr="00926144" w:rsidRDefault="005520AD" w:rsidP="005520AD">
      <w:pPr>
        <w:rPr>
          <w:rFonts w:ascii="Arial" w:hAnsi="Arial" w:cs="Arial"/>
          <w:i/>
          <w:i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5520AD" w:rsidRPr="00926144" w:rsidRDefault="005520AD" w:rsidP="005520AD">
      <w:pPr>
        <w:rPr>
          <w:rFonts w:ascii="Arial" w:hAnsi="Arial" w:cs="Arial"/>
          <w:i/>
          <w:iCs/>
          <w:lang w:val="sr-Cyrl-CS"/>
        </w:rPr>
      </w:pPr>
    </w:p>
    <w:p w:rsidR="0053638E" w:rsidRPr="00926144" w:rsidRDefault="00387F6A" w:rsidP="00FE27EF">
      <w:pPr>
        <w:numPr>
          <w:ilvl w:val="0"/>
          <w:numId w:val="19"/>
        </w:numPr>
        <w:ind w:left="360"/>
        <w:jc w:val="both"/>
        <w:rPr>
          <w:rFonts w:ascii="Arial" w:hAnsi="Arial" w:cs="Arial"/>
          <w:iCs/>
          <w:lang w:val="sr-Cyrl-CS"/>
        </w:rPr>
      </w:pPr>
      <w:r>
        <w:rPr>
          <w:rFonts w:ascii="Arial" w:hAnsi="Arial" w:cs="Arial"/>
          <w:b/>
          <w:iCs/>
          <w:lang w:val="sr-Cyrl-CS"/>
        </w:rPr>
        <w:t>О</w:t>
      </w:r>
      <w:r w:rsidR="00B13D61" w:rsidRPr="00926144">
        <w:rPr>
          <w:rFonts w:ascii="Arial" w:hAnsi="Arial" w:cs="Arial"/>
          <w:b/>
          <w:iCs/>
          <w:lang w:val="sr-Cyrl-CS"/>
        </w:rPr>
        <w:t>пштин</w:t>
      </w:r>
      <w:r>
        <w:rPr>
          <w:rFonts w:ascii="Arial" w:hAnsi="Arial" w:cs="Arial"/>
          <w:b/>
          <w:iCs/>
          <w:lang w:val="sr-Cyrl-CS"/>
        </w:rPr>
        <w:t>е</w:t>
      </w:r>
      <w:r w:rsidR="00B13D61" w:rsidRPr="00926144">
        <w:rPr>
          <w:rFonts w:ascii="Arial" w:hAnsi="Arial" w:cs="Arial"/>
          <w:b/>
          <w:iCs/>
          <w:lang w:val="sr-Cyrl-CS"/>
        </w:rPr>
        <w:t xml:space="preserve"> Баточина</w:t>
      </w:r>
      <w:r w:rsidRPr="00926144">
        <w:rPr>
          <w:rFonts w:ascii="Arial" w:hAnsi="Arial" w:cs="Arial"/>
          <w:b/>
          <w:iCs/>
          <w:lang w:val="sr-Cyrl-CS"/>
        </w:rPr>
        <w:t>Општинск</w:t>
      </w:r>
      <w:r>
        <w:rPr>
          <w:rFonts w:ascii="Arial" w:hAnsi="Arial" w:cs="Arial"/>
          <w:b/>
          <w:iCs/>
          <w:lang w:val="sr-Cyrl-CS"/>
        </w:rPr>
        <w:t>е</w:t>
      </w:r>
      <w:r w:rsidRPr="00926144">
        <w:rPr>
          <w:rFonts w:ascii="Arial" w:hAnsi="Arial" w:cs="Arial"/>
          <w:b/>
          <w:iCs/>
          <w:lang w:val="sr-Cyrl-CS"/>
        </w:rPr>
        <w:t xml:space="preserve"> управ</w:t>
      </w:r>
      <w:r>
        <w:rPr>
          <w:rFonts w:ascii="Arial" w:hAnsi="Arial" w:cs="Arial"/>
          <w:b/>
          <w:iCs/>
          <w:lang w:val="sr-Cyrl-CS"/>
        </w:rPr>
        <w:t>е</w:t>
      </w:r>
      <w:r w:rsidR="0053638E" w:rsidRPr="00926144">
        <w:rPr>
          <w:rFonts w:ascii="Arial" w:hAnsi="Arial" w:cs="Arial"/>
          <w:iCs/>
          <w:lang w:val="ru-RU"/>
        </w:rPr>
        <w:t xml:space="preserve">, са седиштем у </w:t>
      </w:r>
      <w:r w:rsidR="0053638E" w:rsidRPr="00926144">
        <w:rPr>
          <w:rFonts w:ascii="Arial" w:hAnsi="Arial" w:cs="Arial"/>
          <w:iCs/>
          <w:lang w:val="sr-Cyrl-CS"/>
        </w:rPr>
        <w:t>Баточини</w:t>
      </w:r>
      <w:r w:rsidR="0053638E" w:rsidRPr="00926144">
        <w:rPr>
          <w:rFonts w:ascii="Arial" w:hAnsi="Arial" w:cs="Arial"/>
          <w:iCs/>
          <w:lang w:val="ru-RU"/>
        </w:rPr>
        <w:t xml:space="preserve">, улица </w:t>
      </w:r>
      <w:r w:rsidR="0053638E" w:rsidRPr="00926144">
        <w:rPr>
          <w:rFonts w:ascii="Arial" w:hAnsi="Arial" w:cs="Arial"/>
          <w:iCs/>
          <w:lang w:val="sr-Cyrl-CS"/>
        </w:rPr>
        <w:t>Краља Петра</w:t>
      </w:r>
      <w:r w:rsidR="0053638E" w:rsidRPr="00926144">
        <w:rPr>
          <w:rFonts w:ascii="Arial" w:hAnsi="Arial" w:cs="Arial"/>
          <w:iCs/>
        </w:rPr>
        <w:t>I</w:t>
      </w:r>
      <w:r w:rsidR="00B13D61" w:rsidRPr="00926144">
        <w:rPr>
          <w:rFonts w:ascii="Arial" w:hAnsi="Arial" w:cs="Arial"/>
          <w:iCs/>
        </w:rPr>
        <w:t xml:space="preserve"> бр.32</w:t>
      </w:r>
      <w:r w:rsidR="0053638E" w:rsidRPr="00926144">
        <w:rPr>
          <w:rFonts w:ascii="Arial" w:hAnsi="Arial" w:cs="Arial"/>
          <w:iCs/>
          <w:lang w:val="ru-RU"/>
        </w:rPr>
        <w:t>, ПИБ</w:t>
      </w:r>
      <w:r w:rsidR="00B456B3">
        <w:rPr>
          <w:rFonts w:ascii="Arial" w:hAnsi="Arial" w:cs="Arial"/>
          <w:iCs/>
        </w:rPr>
        <w:t>:</w:t>
      </w:r>
      <w:r w:rsidR="0053638E" w:rsidRPr="00926144">
        <w:rPr>
          <w:rFonts w:ascii="Arial" w:hAnsi="Arial" w:cs="Arial"/>
          <w:iCs/>
          <w:lang w:val="sr-Cyrl-CS"/>
        </w:rPr>
        <w:t>101220685</w:t>
      </w:r>
      <w:r w:rsidR="0053638E" w:rsidRPr="00926144">
        <w:rPr>
          <w:rFonts w:ascii="Arial" w:hAnsi="Arial" w:cs="Arial"/>
          <w:iCs/>
          <w:lang w:val="ru-RU"/>
        </w:rPr>
        <w:t xml:space="preserve">, матични број: </w:t>
      </w:r>
      <w:r w:rsidR="0053638E" w:rsidRPr="00926144">
        <w:rPr>
          <w:rFonts w:ascii="Arial" w:hAnsi="Arial" w:cs="Arial"/>
          <w:iCs/>
          <w:lang w:val="sr-Cyrl-CS"/>
        </w:rPr>
        <w:t>07202342</w:t>
      </w:r>
      <w:r w:rsidR="0053638E" w:rsidRPr="00926144">
        <w:rPr>
          <w:rFonts w:ascii="Arial" w:hAnsi="Arial" w:cs="Arial"/>
          <w:iCs/>
          <w:lang w:val="ru-RU"/>
        </w:rPr>
        <w:t>,број</w:t>
      </w:r>
      <w:r w:rsidR="003A057A">
        <w:rPr>
          <w:rFonts w:ascii="Arial" w:hAnsi="Arial" w:cs="Arial"/>
          <w:iCs/>
        </w:rPr>
        <w:t xml:space="preserve"> </w:t>
      </w:r>
      <w:r w:rsidR="0053638E" w:rsidRPr="00926144">
        <w:rPr>
          <w:rFonts w:ascii="Arial" w:hAnsi="Arial" w:cs="Arial"/>
          <w:iCs/>
          <w:lang w:val="ru-RU"/>
        </w:rPr>
        <w:t xml:space="preserve">рачуна: </w:t>
      </w:r>
      <w:r w:rsidR="0053638E" w:rsidRPr="00926144">
        <w:rPr>
          <w:rFonts w:ascii="Arial" w:hAnsi="Arial" w:cs="Arial"/>
          <w:iCs/>
          <w:lang w:val="sr-Cyrl-CS"/>
        </w:rPr>
        <w:t>840-32640-81 код Управе за Трезор,</w:t>
      </w:r>
      <w:r w:rsidR="0053638E" w:rsidRPr="00926144">
        <w:rPr>
          <w:rFonts w:ascii="Arial" w:hAnsi="Arial" w:cs="Arial"/>
          <w:iCs/>
          <w:lang w:val="ru-RU"/>
        </w:rPr>
        <w:t xml:space="preserve"> кој</w:t>
      </w:r>
      <w:r w:rsidR="0053638E" w:rsidRPr="00926144">
        <w:rPr>
          <w:rFonts w:ascii="Arial" w:hAnsi="Arial" w:cs="Arial"/>
          <w:iCs/>
          <w:lang w:val="sr-Cyrl-CS"/>
        </w:rPr>
        <w:t>у</w:t>
      </w:r>
      <w:r w:rsidR="0053638E" w:rsidRPr="00926144">
        <w:rPr>
          <w:rFonts w:ascii="Arial" w:hAnsi="Arial" w:cs="Arial"/>
          <w:iCs/>
          <w:lang w:val="ru-RU"/>
        </w:rPr>
        <w:t xml:space="preserve"> заступа </w:t>
      </w:r>
      <w:r w:rsidR="005B11B5">
        <w:rPr>
          <w:rFonts w:ascii="Arial" w:hAnsi="Arial" w:cs="Arial"/>
          <w:iCs/>
          <w:lang w:val="ru-RU"/>
        </w:rPr>
        <w:t>начелница</w:t>
      </w:r>
      <w:r w:rsidR="00B13D61" w:rsidRPr="00926144">
        <w:rPr>
          <w:rFonts w:ascii="Arial" w:hAnsi="Arial" w:cs="Arial"/>
          <w:iCs/>
          <w:lang w:val="ru-RU"/>
        </w:rPr>
        <w:t xml:space="preserve"> Ни</w:t>
      </w:r>
      <w:r w:rsidR="005B11B5">
        <w:rPr>
          <w:rFonts w:ascii="Arial" w:hAnsi="Arial" w:cs="Arial"/>
          <w:iCs/>
          <w:lang w:val="ru-RU"/>
        </w:rPr>
        <w:t>наЈевтић</w:t>
      </w:r>
      <w:r w:rsidR="0053638E" w:rsidRPr="00926144">
        <w:rPr>
          <w:rFonts w:ascii="Arial" w:hAnsi="Arial" w:cs="Arial"/>
          <w:bCs/>
          <w:iCs/>
          <w:lang w:val="ru-RU"/>
        </w:rPr>
        <w:t xml:space="preserve"> (у даљем тексту</w:t>
      </w:r>
      <w:r w:rsidR="00070B57">
        <w:rPr>
          <w:rFonts w:ascii="Arial" w:hAnsi="Arial" w:cs="Arial"/>
          <w:bCs/>
          <w:iCs/>
          <w:lang w:val="ru-RU"/>
        </w:rPr>
        <w:t>:</w:t>
      </w:r>
      <w:r w:rsidR="00B47A64">
        <w:rPr>
          <w:rFonts w:ascii="Arial" w:hAnsi="Arial" w:cs="Arial"/>
          <w:bCs/>
          <w:iCs/>
          <w:lang w:val="ru-RU"/>
        </w:rPr>
        <w:t>«</w:t>
      </w:r>
      <w:r w:rsidR="0053638E" w:rsidRPr="00926144">
        <w:rPr>
          <w:rFonts w:ascii="Arial" w:hAnsi="Arial" w:cs="Arial"/>
          <w:bCs/>
          <w:iCs/>
          <w:lang w:val="ru-RU"/>
        </w:rPr>
        <w:t>Наручилац</w:t>
      </w:r>
      <w:r w:rsidR="00B47A64">
        <w:rPr>
          <w:rFonts w:ascii="Arial" w:hAnsi="Arial" w:cs="Arial"/>
          <w:bCs/>
          <w:iCs/>
          <w:lang w:val="ru-RU"/>
        </w:rPr>
        <w:t>»</w:t>
      </w:r>
      <w:r w:rsidR="0053638E" w:rsidRPr="00926144">
        <w:rPr>
          <w:rFonts w:ascii="Arial" w:hAnsi="Arial" w:cs="Arial"/>
          <w:bCs/>
          <w:iCs/>
          <w:lang w:val="ru-RU"/>
        </w:rPr>
        <w:t>)</w:t>
      </w:r>
    </w:p>
    <w:p w:rsidR="005520AD" w:rsidRPr="00926144" w:rsidRDefault="005520AD" w:rsidP="005520AD">
      <w:pPr>
        <w:rPr>
          <w:rFonts w:ascii="Arial" w:hAnsi="Arial" w:cs="Arial"/>
          <w:i/>
          <w:iCs/>
        </w:rPr>
      </w:pPr>
    </w:p>
    <w:p w:rsidR="005520AD" w:rsidRPr="00926144" w:rsidRDefault="005520AD" w:rsidP="005520AD">
      <w:pPr>
        <w:rPr>
          <w:rFonts w:ascii="Arial" w:hAnsi="Arial" w:cs="Arial"/>
          <w:i/>
          <w:iCs/>
        </w:rPr>
      </w:pPr>
      <w:r w:rsidRPr="00926144">
        <w:rPr>
          <w:rFonts w:ascii="Arial" w:hAnsi="Arial" w:cs="Arial"/>
          <w:i/>
          <w:iCs/>
        </w:rPr>
        <w:t>и</w:t>
      </w:r>
    </w:p>
    <w:p w:rsidR="005520AD" w:rsidRPr="00926144" w:rsidRDefault="005520AD" w:rsidP="005520AD">
      <w:pPr>
        <w:rPr>
          <w:rFonts w:ascii="Arial" w:hAnsi="Arial" w:cs="Arial"/>
          <w:i/>
          <w:iCs/>
        </w:rPr>
      </w:pPr>
    </w:p>
    <w:p w:rsidR="00697B1A" w:rsidRPr="00CB3A26" w:rsidRDefault="00697B1A" w:rsidP="00697B1A">
      <w:pPr>
        <w:pStyle w:val="ListParagraph"/>
        <w:numPr>
          <w:ilvl w:val="0"/>
          <w:numId w:val="19"/>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 xml:space="preserve">са седиштем у </w:t>
      </w:r>
      <w:r w:rsidR="00B01B61">
        <w:rPr>
          <w:rFonts w:ascii="Arial" w:hAnsi="Arial" w:cs="Arial"/>
          <w:iCs/>
          <w:lang w:val="sr-Cyrl-CS"/>
        </w:rPr>
        <w:t>_______________________</w:t>
      </w:r>
      <w:r w:rsidRPr="00CB3A26">
        <w:rPr>
          <w:rFonts w:ascii="Arial" w:hAnsi="Arial" w:cs="Arial"/>
          <w:iCs/>
        </w:rPr>
        <w:t xml:space="preserve">, улица </w:t>
      </w:r>
      <w:r w:rsidR="00B01B61">
        <w:rPr>
          <w:rFonts w:ascii="Arial" w:hAnsi="Arial" w:cs="Arial"/>
          <w:iCs/>
          <w:lang w:val="sr-Cyrl-CS"/>
        </w:rPr>
        <w:t>________________________</w:t>
      </w:r>
      <w:r w:rsidRPr="00CB3A26">
        <w:rPr>
          <w:rFonts w:ascii="Arial" w:hAnsi="Arial" w:cs="Arial"/>
          <w:iCs/>
        </w:rPr>
        <w:t>, ПИБ:</w:t>
      </w:r>
      <w:r w:rsidR="00B01B61">
        <w:rPr>
          <w:rFonts w:ascii="Arial" w:hAnsi="Arial" w:cs="Arial"/>
          <w:iCs/>
          <w:lang w:val="sr-Cyrl-CS"/>
        </w:rPr>
        <w:t>___________________________,</w:t>
      </w:r>
      <w:r w:rsidRPr="00CB3A26">
        <w:rPr>
          <w:rFonts w:ascii="Arial" w:hAnsi="Arial" w:cs="Arial"/>
          <w:iCs/>
        </w:rPr>
        <w:t xml:space="preserve"> Матични број: </w:t>
      </w:r>
      <w:r w:rsidR="00B01B61">
        <w:rPr>
          <w:rFonts w:ascii="Arial" w:hAnsi="Arial" w:cs="Arial"/>
          <w:iCs/>
          <w:lang w:val="sr-Cyrl-CS"/>
        </w:rPr>
        <w:t>___________________,</w:t>
      </w:r>
    </w:p>
    <w:p w:rsidR="00697B1A" w:rsidRPr="00697B1A" w:rsidRDefault="00697B1A" w:rsidP="00697B1A">
      <w:pPr>
        <w:pStyle w:val="ListParagraph"/>
        <w:ind w:left="360"/>
        <w:rPr>
          <w:rFonts w:ascii="Arial" w:hAnsi="Arial" w:cs="Arial"/>
          <w:i/>
          <w:iCs/>
        </w:rPr>
      </w:pPr>
      <w:r>
        <w:rPr>
          <w:rFonts w:ascii="Arial" w:hAnsi="Arial" w:cs="Arial"/>
          <w:iCs/>
        </w:rPr>
        <w:t xml:space="preserve">Број рачуна: </w:t>
      </w:r>
      <w:r w:rsidR="00B01B61">
        <w:rPr>
          <w:rFonts w:ascii="Arial" w:hAnsi="Arial" w:cs="Arial"/>
          <w:iCs/>
          <w:lang w:val="sr-Cyrl-CS"/>
        </w:rPr>
        <w:t>_____________________,</w:t>
      </w:r>
      <w:r>
        <w:rPr>
          <w:rFonts w:ascii="Arial" w:hAnsi="Arial" w:cs="Arial"/>
          <w:iCs/>
        </w:rPr>
        <w:t xml:space="preserve"> Назив банке:</w:t>
      </w:r>
      <w:r w:rsidR="00B01B61">
        <w:rPr>
          <w:rFonts w:ascii="Arial" w:hAnsi="Arial" w:cs="Arial"/>
          <w:iCs/>
          <w:lang w:val="sr-Cyrl-CS"/>
        </w:rPr>
        <w:t>____________________</w:t>
      </w:r>
      <w:r>
        <w:rPr>
          <w:rFonts w:ascii="Arial" w:hAnsi="Arial" w:cs="Arial"/>
          <w:iCs/>
        </w:rPr>
        <w:t>,</w:t>
      </w:r>
    </w:p>
    <w:p w:rsidR="00616182" w:rsidRPr="007F2E1B" w:rsidRDefault="00616182" w:rsidP="00616182">
      <w:pPr>
        <w:ind w:left="360"/>
        <w:jc w:val="both"/>
        <w:rPr>
          <w:rFonts w:ascii="Arial" w:hAnsi="Arial" w:cs="Arial"/>
          <w:bCs/>
          <w:iCs/>
          <w:lang w:val="ru-RU"/>
        </w:rPr>
      </w:pPr>
      <w:r w:rsidRPr="007F2E1B">
        <w:rPr>
          <w:rFonts w:ascii="Arial" w:hAnsi="Arial" w:cs="Arial"/>
          <w:bCs/>
          <w:iCs/>
          <w:lang w:val="ru-RU"/>
        </w:rPr>
        <w:t>чији је заступник ___</w:t>
      </w:r>
      <w:r>
        <w:rPr>
          <w:rFonts w:ascii="Arial" w:hAnsi="Arial" w:cs="Arial"/>
          <w:bCs/>
          <w:iCs/>
          <w:lang w:val="ru-RU"/>
        </w:rPr>
        <w:t>_____________________________ (</w:t>
      </w:r>
      <w:r w:rsidRPr="007F2E1B">
        <w:rPr>
          <w:rFonts w:ascii="Arial" w:hAnsi="Arial" w:cs="Arial"/>
          <w:bCs/>
          <w:iCs/>
          <w:lang w:val="ru-RU"/>
        </w:rPr>
        <w:t xml:space="preserve">у даљем тексту: </w:t>
      </w:r>
      <w:r>
        <w:rPr>
          <w:rFonts w:ascii="Arial" w:hAnsi="Arial" w:cs="Arial"/>
          <w:bCs/>
          <w:iCs/>
          <w:lang w:val="ru-RU"/>
        </w:rPr>
        <w:t>«</w:t>
      </w:r>
      <w:r w:rsidRPr="007F2E1B">
        <w:rPr>
          <w:rFonts w:ascii="Arial" w:hAnsi="Arial" w:cs="Arial"/>
          <w:bCs/>
          <w:iCs/>
          <w:lang w:val="ru-RU"/>
        </w:rPr>
        <w:t>Изв</w:t>
      </w:r>
      <w:r>
        <w:rPr>
          <w:rFonts w:ascii="Arial" w:hAnsi="Arial" w:cs="Arial"/>
          <w:bCs/>
          <w:iCs/>
          <w:lang w:val="ru-RU"/>
        </w:rPr>
        <w:t>ршилац»</w:t>
      </w:r>
      <w:r w:rsidRPr="007F2E1B">
        <w:rPr>
          <w:rFonts w:ascii="Arial" w:hAnsi="Arial" w:cs="Arial"/>
          <w:bCs/>
          <w:iCs/>
          <w:lang w:val="ru-RU"/>
        </w:rPr>
        <w:t xml:space="preserve">) </w:t>
      </w:r>
    </w:p>
    <w:p w:rsidR="00616182" w:rsidRDefault="00616182" w:rsidP="00616182">
      <w:pPr>
        <w:pStyle w:val="ListParagraph"/>
        <w:jc w:val="both"/>
        <w:rPr>
          <w:rFonts w:ascii="Arial" w:hAnsi="Arial" w:cs="Arial"/>
          <w:bCs/>
          <w:iCs/>
          <w:lang w:val="ru-RU"/>
        </w:rPr>
      </w:pPr>
    </w:p>
    <w:p w:rsidR="00616182" w:rsidRPr="007F2E1B" w:rsidRDefault="00616182" w:rsidP="00616182">
      <w:pPr>
        <w:ind w:firstLine="360"/>
        <w:jc w:val="both"/>
        <w:rPr>
          <w:rFonts w:ascii="Arial" w:hAnsi="Arial" w:cs="Arial"/>
          <w:bCs/>
          <w:iCs/>
          <w:lang w:val="ru-RU"/>
        </w:rPr>
      </w:pPr>
      <w:r w:rsidRPr="007F2E1B">
        <w:rPr>
          <w:rFonts w:ascii="Arial" w:hAnsi="Arial" w:cs="Arial"/>
          <w:bCs/>
          <w:iCs/>
          <w:lang w:val="ru-RU"/>
        </w:rPr>
        <w:t>или</w:t>
      </w:r>
    </w:p>
    <w:p w:rsidR="00616182" w:rsidRDefault="00616182" w:rsidP="00616182">
      <w:pPr>
        <w:ind w:left="720"/>
        <w:jc w:val="both"/>
        <w:rPr>
          <w:rFonts w:ascii="Arial" w:hAnsi="Arial" w:cs="Arial"/>
          <w:bCs/>
          <w:iCs/>
          <w:lang w:val="ru-RU"/>
        </w:rPr>
      </w:pPr>
    </w:p>
    <w:p w:rsidR="00616182" w:rsidRDefault="00616182" w:rsidP="00616182">
      <w:pPr>
        <w:ind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00697B1A">
        <w:rPr>
          <w:rFonts w:ascii="Arial" w:hAnsi="Arial" w:cs="Arial"/>
          <w:bCs/>
          <w:iCs/>
          <w:lang w:val="ru-RU"/>
        </w:rPr>
        <w:t xml:space="preserve">, са </w:t>
      </w:r>
    </w:p>
    <w:p w:rsidR="00616182" w:rsidRPr="00B01B61" w:rsidRDefault="00B01B61" w:rsidP="00616182">
      <w:pPr>
        <w:ind w:left="720" w:firstLine="708"/>
        <w:rPr>
          <w:rFonts w:ascii="Arial" w:hAnsi="Arial" w:cs="Arial"/>
          <w:lang w:val="sr-Cyrl-CS"/>
        </w:rPr>
      </w:pPr>
      <w:r>
        <w:rPr>
          <w:rFonts w:ascii="Arial" w:hAnsi="Arial" w:cs="Arial"/>
          <w:i/>
          <w:iCs/>
          <w:sz w:val="18"/>
          <w:szCs w:val="18"/>
          <w:lang w:val="sr-Cyrl-CS"/>
        </w:rPr>
        <w:t>(</w:t>
      </w:r>
      <w:r w:rsidR="00616182" w:rsidRPr="00493F3D">
        <w:rPr>
          <w:rFonts w:ascii="Arial" w:hAnsi="Arial" w:cs="Arial"/>
          <w:i/>
          <w:iCs/>
          <w:sz w:val="18"/>
          <w:szCs w:val="18"/>
        </w:rPr>
        <w:t>назив носиоца посла</w:t>
      </w:r>
      <w:r>
        <w:rPr>
          <w:rFonts w:ascii="Arial" w:hAnsi="Arial" w:cs="Arial"/>
          <w:i/>
          <w:iCs/>
          <w:sz w:val="18"/>
          <w:szCs w:val="18"/>
          <w:lang w:val="sr-Cyrl-CS"/>
        </w:rPr>
        <w:t>)</w:t>
      </w:r>
    </w:p>
    <w:p w:rsidR="00697B1A" w:rsidRPr="00B01B61" w:rsidRDefault="00697B1A" w:rsidP="00697B1A">
      <w:pPr>
        <w:pStyle w:val="ListParagraph"/>
        <w:tabs>
          <w:tab w:val="left" w:pos="360"/>
        </w:tabs>
        <w:spacing w:line="240" w:lineRule="auto"/>
        <w:ind w:left="360"/>
        <w:rPr>
          <w:rFonts w:ascii="Arial" w:hAnsi="Arial" w:cs="Arial"/>
          <w:iCs/>
          <w:lang w:val="sr-Cyrl-CS"/>
        </w:rPr>
      </w:pPr>
      <w:r w:rsidRPr="00CB3A26">
        <w:rPr>
          <w:rFonts w:ascii="Arial" w:hAnsi="Arial" w:cs="Arial"/>
          <w:iCs/>
        </w:rPr>
        <w:t xml:space="preserve">седиштем у </w:t>
      </w:r>
      <w:r w:rsidR="00B01B61">
        <w:rPr>
          <w:rFonts w:ascii="Arial" w:hAnsi="Arial" w:cs="Arial"/>
          <w:iCs/>
          <w:lang w:val="sr-Cyrl-CS"/>
        </w:rPr>
        <w:t>__________________________</w:t>
      </w:r>
      <w:r w:rsidRPr="00CB3A26">
        <w:rPr>
          <w:rFonts w:ascii="Arial" w:hAnsi="Arial" w:cs="Arial"/>
          <w:iCs/>
        </w:rPr>
        <w:t xml:space="preserve">, улица </w:t>
      </w:r>
      <w:r w:rsidR="00B01B61">
        <w:rPr>
          <w:rFonts w:ascii="Arial" w:hAnsi="Arial" w:cs="Arial"/>
          <w:iCs/>
          <w:lang w:val="sr-Cyrl-CS"/>
        </w:rPr>
        <w:t>_____________________</w:t>
      </w:r>
      <w:r w:rsidRPr="00CB3A26">
        <w:rPr>
          <w:rFonts w:ascii="Arial" w:hAnsi="Arial" w:cs="Arial"/>
          <w:iCs/>
        </w:rPr>
        <w:t>, ПИБ:</w:t>
      </w:r>
      <w:r w:rsidR="00B01B61">
        <w:rPr>
          <w:rFonts w:ascii="Arial" w:hAnsi="Arial" w:cs="Arial"/>
          <w:iCs/>
          <w:lang w:val="sr-Cyrl-CS"/>
        </w:rPr>
        <w:t>___________________________,</w:t>
      </w:r>
      <w:r w:rsidRPr="00CB3A26">
        <w:rPr>
          <w:rFonts w:ascii="Arial" w:hAnsi="Arial" w:cs="Arial"/>
          <w:iCs/>
        </w:rPr>
        <w:t xml:space="preserve"> Матични број: </w:t>
      </w:r>
      <w:r w:rsidR="00B01B61">
        <w:rPr>
          <w:rFonts w:ascii="Arial" w:hAnsi="Arial" w:cs="Arial"/>
          <w:iCs/>
          <w:lang w:val="sr-Cyrl-CS"/>
        </w:rPr>
        <w:t>___________________,</w:t>
      </w:r>
    </w:p>
    <w:p w:rsidR="00697B1A" w:rsidRPr="00697B1A" w:rsidRDefault="00697B1A" w:rsidP="00697B1A">
      <w:pPr>
        <w:pStyle w:val="ListParagraph"/>
        <w:ind w:left="360"/>
        <w:rPr>
          <w:rFonts w:ascii="Arial" w:hAnsi="Arial" w:cs="Arial"/>
          <w:i/>
          <w:iCs/>
        </w:rPr>
      </w:pPr>
      <w:r>
        <w:rPr>
          <w:rFonts w:ascii="Arial" w:hAnsi="Arial" w:cs="Arial"/>
          <w:iCs/>
        </w:rPr>
        <w:t>Број рачуна:</w:t>
      </w:r>
      <w:r w:rsidR="00B01B61">
        <w:rPr>
          <w:rFonts w:ascii="Arial" w:hAnsi="Arial" w:cs="Arial"/>
          <w:iCs/>
          <w:lang w:val="sr-Cyrl-CS"/>
        </w:rPr>
        <w:t xml:space="preserve"> _____________________,</w:t>
      </w:r>
      <w:r>
        <w:rPr>
          <w:rFonts w:ascii="Arial" w:hAnsi="Arial" w:cs="Arial"/>
          <w:iCs/>
        </w:rPr>
        <w:t xml:space="preserve"> Назив банке:</w:t>
      </w:r>
      <w:r w:rsidR="00B01B61">
        <w:rPr>
          <w:rFonts w:ascii="Arial" w:hAnsi="Arial" w:cs="Arial"/>
          <w:iCs/>
          <w:lang w:val="sr-Cyrl-CS"/>
        </w:rPr>
        <w:t>____________________</w:t>
      </w:r>
      <w:r>
        <w:rPr>
          <w:rFonts w:ascii="Arial" w:hAnsi="Arial" w:cs="Arial"/>
          <w:iCs/>
        </w:rPr>
        <w:t>,</w:t>
      </w:r>
    </w:p>
    <w:p w:rsidR="00616182" w:rsidRPr="00493F3D" w:rsidRDefault="00616182" w:rsidP="00697B1A">
      <w:pPr>
        <w:ind w:left="360"/>
        <w:rPr>
          <w:rFonts w:ascii="Arial" w:hAnsi="Arial" w:cs="Arial"/>
          <w:lang w:val="ru-RU"/>
        </w:rPr>
      </w:pPr>
      <w:r w:rsidRPr="00493F3D">
        <w:rPr>
          <w:rFonts w:ascii="Arial" w:hAnsi="Arial" w:cs="Arial"/>
          <w:lang w:val="ru-RU"/>
        </w:rPr>
        <w:t>кога заступа_______________________________</w:t>
      </w:r>
      <w:r>
        <w:rPr>
          <w:rFonts w:ascii="Arial" w:hAnsi="Arial" w:cs="Arial"/>
          <w:lang w:val="ru-RU"/>
        </w:rPr>
        <w:t>____</w:t>
      </w:r>
      <w:r w:rsidRPr="00493F3D">
        <w:rPr>
          <w:rFonts w:ascii="Arial" w:hAnsi="Arial" w:cs="Arial"/>
          <w:lang w:val="ru-RU"/>
        </w:rPr>
        <w:t>____ (у даљем тексту:</w:t>
      </w:r>
      <w:r>
        <w:rPr>
          <w:rFonts w:ascii="Arial" w:hAnsi="Arial" w:cs="Arial"/>
          <w:lang w:val="ru-RU"/>
        </w:rPr>
        <w:t xml:space="preserve"> «Извршилац»</w:t>
      </w:r>
      <w:r w:rsidRPr="00493F3D">
        <w:rPr>
          <w:rFonts w:ascii="Arial" w:hAnsi="Arial" w:cs="Arial"/>
          <w:lang w:val="ru-RU"/>
        </w:rPr>
        <w:t xml:space="preserve">) са </w:t>
      </w:r>
      <w:r>
        <w:rPr>
          <w:rFonts w:ascii="Arial" w:hAnsi="Arial" w:cs="Arial"/>
          <w:lang w:val="ru-RU"/>
        </w:rPr>
        <w:t>члановима групе:</w:t>
      </w:r>
    </w:p>
    <w:p w:rsidR="00616182" w:rsidRPr="00493F3D" w:rsidRDefault="00616182" w:rsidP="00616182">
      <w:pPr>
        <w:ind w:left="720"/>
        <w:rPr>
          <w:rFonts w:ascii="Arial" w:hAnsi="Arial" w:cs="Arial"/>
          <w:lang w:val="ru-RU"/>
        </w:rPr>
      </w:pPr>
    </w:p>
    <w:p w:rsidR="00616182" w:rsidRDefault="00616182" w:rsidP="00616182">
      <w:pPr>
        <w:ind w:left="39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w:t>
      </w:r>
      <w:r>
        <w:rPr>
          <w:rFonts w:ascii="Arial" w:hAnsi="Arial" w:cs="Arial"/>
          <w:lang w:val="ru-RU"/>
        </w:rPr>
        <w:t>____</w:t>
      </w:r>
      <w:r w:rsidRPr="00493F3D">
        <w:rPr>
          <w:rFonts w:ascii="Arial" w:hAnsi="Arial" w:cs="Arial"/>
          <w:lang w:val="ru-RU"/>
        </w:rPr>
        <w:t>__</w:t>
      </w:r>
      <w:r>
        <w:rPr>
          <w:rFonts w:ascii="Arial" w:hAnsi="Arial" w:cs="Arial"/>
          <w:lang w:val="ru-RU"/>
        </w:rPr>
        <w:t xml:space="preserve">,  </w:t>
      </w:r>
    </w:p>
    <w:p w:rsidR="00616182" w:rsidRDefault="00616182" w:rsidP="00616182">
      <w:pPr>
        <w:ind w:left="390"/>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B01B61">
        <w:rPr>
          <w:rFonts w:ascii="Arial" w:hAnsi="Arial" w:cs="Arial"/>
          <w:lang w:val="ru-RU"/>
        </w:rPr>
        <w:t>(</w:t>
      </w:r>
      <w:r w:rsidRPr="00493F3D">
        <w:rPr>
          <w:rFonts w:ascii="Arial" w:hAnsi="Arial" w:cs="Arial"/>
          <w:i/>
          <w:iCs/>
          <w:sz w:val="18"/>
          <w:szCs w:val="18"/>
        </w:rPr>
        <w:t>назив члана групе</w:t>
      </w:r>
      <w:r w:rsidR="00B01B61">
        <w:rPr>
          <w:rFonts w:ascii="Arial" w:hAnsi="Arial" w:cs="Arial"/>
          <w:i/>
          <w:iCs/>
          <w:sz w:val="18"/>
          <w:szCs w:val="18"/>
          <w:lang w:val="sr-Cyrl-CS"/>
        </w:rPr>
        <w:t>)</w:t>
      </w:r>
    </w:p>
    <w:p w:rsidR="00616182" w:rsidRPr="00F10AE3" w:rsidRDefault="00616182" w:rsidP="00F10AE3">
      <w:pPr>
        <w:ind w:left="390"/>
        <w:rPr>
          <w:rFonts w:ascii="Arial" w:hAnsi="Arial" w:cs="Arial"/>
          <w:lang w:val="ru-RU"/>
        </w:rPr>
      </w:pPr>
      <w:r>
        <w:rPr>
          <w:rFonts w:ascii="Arial" w:hAnsi="Arial" w:cs="Arial"/>
          <w:lang w:val="ru-RU"/>
        </w:rPr>
        <w:t>адреса:</w:t>
      </w:r>
      <w:r w:rsidRPr="008566BF">
        <w:rPr>
          <w:rFonts w:ascii="Arial" w:hAnsi="Arial" w:cs="Arial"/>
          <w:bCs/>
          <w:iCs/>
          <w:lang w:val="ru-RU"/>
        </w:rPr>
        <w:t>______</w:t>
      </w:r>
      <w:r>
        <w:rPr>
          <w:rFonts w:ascii="Arial" w:hAnsi="Arial" w:cs="Arial"/>
          <w:bCs/>
          <w:iCs/>
          <w:lang w:val="ru-RU"/>
        </w:rPr>
        <w:t>____________________________,</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p>
    <w:p w:rsidR="00616182" w:rsidRPr="00493F3D" w:rsidRDefault="00616182" w:rsidP="003A057A">
      <w:pPr>
        <w:tabs>
          <w:tab w:val="left" w:pos="360"/>
        </w:tabs>
        <w:ind w:left="360"/>
        <w:jc w:val="both"/>
        <w:rPr>
          <w:rFonts w:ascii="Arial" w:hAnsi="Arial" w:cs="Arial"/>
          <w:bCs/>
          <w:iCs/>
          <w:lang w:val="ru-RU"/>
        </w:rPr>
      </w:pPr>
      <w:r w:rsidRPr="008566BF">
        <w:rPr>
          <w:rFonts w:ascii="Arial" w:hAnsi="Arial" w:cs="Arial"/>
          <w:bCs/>
          <w:iCs/>
          <w:lang w:val="ru-RU"/>
        </w:rPr>
        <w:t xml:space="preserve">матични број: _____________, </w:t>
      </w:r>
      <w:r w:rsidRPr="00493F3D">
        <w:rPr>
          <w:rFonts w:ascii="Arial" w:hAnsi="Arial" w:cs="Arial"/>
          <w:lang w:val="ru-RU"/>
        </w:rPr>
        <w:t>и</w:t>
      </w:r>
    </w:p>
    <w:p w:rsidR="00616182" w:rsidRDefault="00616182" w:rsidP="00616182">
      <w:pPr>
        <w:ind w:left="720"/>
        <w:rPr>
          <w:rFonts w:ascii="Arial" w:hAnsi="Arial" w:cs="Arial"/>
          <w:i/>
          <w:iCs/>
          <w:sz w:val="18"/>
          <w:szCs w:val="18"/>
        </w:rPr>
      </w:pPr>
    </w:p>
    <w:p w:rsidR="00616182" w:rsidRDefault="00616182" w:rsidP="00616182">
      <w:pPr>
        <w:ind w:left="315"/>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____,  </w:t>
      </w:r>
    </w:p>
    <w:p w:rsidR="00616182" w:rsidRDefault="00B01B61" w:rsidP="00616182">
      <w:pPr>
        <w:ind w:left="3195" w:firstLine="405"/>
        <w:rPr>
          <w:rFonts w:ascii="Arial" w:hAnsi="Arial" w:cs="Arial"/>
          <w:lang w:val="ru-RU"/>
        </w:rPr>
      </w:pPr>
      <w:r>
        <w:rPr>
          <w:rFonts w:ascii="Arial" w:hAnsi="Arial" w:cs="Arial"/>
          <w:lang w:val="ru-RU"/>
        </w:rPr>
        <w:t>(</w:t>
      </w:r>
      <w:r w:rsidR="00616182" w:rsidRPr="00493F3D">
        <w:rPr>
          <w:rFonts w:ascii="Arial" w:hAnsi="Arial" w:cs="Arial"/>
          <w:i/>
          <w:iCs/>
          <w:sz w:val="18"/>
          <w:szCs w:val="18"/>
        </w:rPr>
        <w:t>назив члана групе</w:t>
      </w:r>
      <w:r>
        <w:rPr>
          <w:rFonts w:ascii="Arial" w:hAnsi="Arial" w:cs="Arial"/>
          <w:i/>
          <w:iCs/>
          <w:sz w:val="18"/>
          <w:szCs w:val="18"/>
          <w:lang w:val="sr-Cyrl-CS"/>
        </w:rPr>
        <w:t>)</w:t>
      </w:r>
    </w:p>
    <w:p w:rsidR="00616182" w:rsidRPr="00F10AE3" w:rsidRDefault="00616182" w:rsidP="00F10AE3">
      <w:pPr>
        <w:ind w:left="315"/>
        <w:rPr>
          <w:rFonts w:ascii="Arial" w:hAnsi="Arial" w:cs="Arial"/>
          <w:lang w:val="ru-RU"/>
        </w:rPr>
      </w:pPr>
      <w:r>
        <w:rPr>
          <w:rFonts w:ascii="Arial" w:hAnsi="Arial" w:cs="Arial"/>
          <w:lang w:val="ru-RU"/>
        </w:rPr>
        <w:t>адреса:</w:t>
      </w:r>
      <w:r w:rsidRPr="008566BF">
        <w:rPr>
          <w:rFonts w:ascii="Arial" w:hAnsi="Arial" w:cs="Arial"/>
          <w:bCs/>
          <w:iCs/>
          <w:lang w:val="ru-RU"/>
        </w:rPr>
        <w:t>_____________</w:t>
      </w:r>
      <w:r>
        <w:rPr>
          <w:rFonts w:ascii="Arial" w:hAnsi="Arial" w:cs="Arial"/>
          <w:bCs/>
          <w:iCs/>
          <w:lang w:val="ru-RU"/>
        </w:rPr>
        <w:t xml:space="preserve">______________________, </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p>
    <w:p w:rsidR="00616182" w:rsidRDefault="00616182" w:rsidP="003A057A">
      <w:pPr>
        <w:ind w:left="360" w:hanging="90"/>
        <w:rPr>
          <w:rFonts w:ascii="Arial" w:hAnsi="Arial" w:cs="Arial"/>
          <w:i/>
          <w:iCs/>
          <w:sz w:val="18"/>
          <w:szCs w:val="18"/>
        </w:rPr>
      </w:pPr>
      <w:r w:rsidRPr="008566BF">
        <w:rPr>
          <w:rFonts w:ascii="Arial" w:hAnsi="Arial" w:cs="Arial"/>
          <w:bCs/>
          <w:iCs/>
          <w:lang w:val="ru-RU"/>
        </w:rPr>
        <w:t>матични број: _____________</w:t>
      </w:r>
    </w:p>
    <w:p w:rsidR="00616182" w:rsidRPr="00493F3D" w:rsidRDefault="00616182" w:rsidP="00616182">
      <w:pPr>
        <w:ind w:left="720"/>
        <w:rPr>
          <w:rFonts w:ascii="Arial" w:hAnsi="Arial" w:cs="Arial"/>
          <w:lang w:val="ru-RU"/>
        </w:rPr>
      </w:pPr>
    </w:p>
    <w:p w:rsidR="00616182" w:rsidRPr="00493F3D" w:rsidRDefault="00616182" w:rsidP="00616182">
      <w:pPr>
        <w:ind w:left="720" w:hanging="360"/>
        <w:rPr>
          <w:rFonts w:ascii="Arial" w:hAnsi="Arial" w:cs="Arial"/>
          <w:lang w:val="ru-RU"/>
        </w:rPr>
      </w:pPr>
      <w:r w:rsidRPr="00493F3D">
        <w:rPr>
          <w:rFonts w:ascii="Arial" w:hAnsi="Arial" w:cs="Arial"/>
          <w:lang w:val="ru-RU"/>
        </w:rPr>
        <w:t>или</w:t>
      </w:r>
    </w:p>
    <w:p w:rsidR="00616182" w:rsidRDefault="00616182" w:rsidP="00261651">
      <w:pPr>
        <w:rPr>
          <w:rFonts w:ascii="Arial" w:hAnsi="Arial" w:cs="Arial"/>
          <w:lang w:val="ru-RU"/>
        </w:rPr>
      </w:pPr>
    </w:p>
    <w:p w:rsidR="00F15295" w:rsidRDefault="00F15295" w:rsidP="00261651">
      <w:pPr>
        <w:rPr>
          <w:rFonts w:ascii="Arial" w:hAnsi="Arial" w:cs="Arial"/>
          <w:lang w:val="ru-RU"/>
        </w:rPr>
      </w:pPr>
    </w:p>
    <w:p w:rsidR="00F15295" w:rsidRDefault="00F15295" w:rsidP="00261651">
      <w:pPr>
        <w:rPr>
          <w:rFonts w:ascii="Arial" w:hAnsi="Arial" w:cs="Arial"/>
          <w:lang w:val="ru-RU"/>
        </w:rPr>
      </w:pPr>
    </w:p>
    <w:p w:rsidR="00F15295" w:rsidRPr="00493F3D" w:rsidRDefault="00F15295" w:rsidP="00261651">
      <w:pPr>
        <w:rPr>
          <w:rFonts w:ascii="Arial" w:hAnsi="Arial" w:cs="Arial"/>
          <w:lang w:val="ru-RU"/>
        </w:rPr>
      </w:pPr>
    </w:p>
    <w:p w:rsidR="00697B1A" w:rsidRDefault="00697B1A" w:rsidP="00697B1A">
      <w:pPr>
        <w:ind w:firstLine="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Pr>
          <w:rFonts w:ascii="Arial" w:hAnsi="Arial" w:cs="Arial"/>
          <w:bCs/>
          <w:iCs/>
          <w:lang w:val="ru-RU"/>
        </w:rPr>
        <w:t xml:space="preserve">, са </w:t>
      </w:r>
    </w:p>
    <w:p w:rsidR="00697B1A" w:rsidRPr="00B01B61" w:rsidRDefault="00B01B61" w:rsidP="00697B1A">
      <w:pPr>
        <w:ind w:left="720" w:firstLine="708"/>
        <w:rPr>
          <w:rFonts w:ascii="Arial" w:hAnsi="Arial" w:cs="Arial"/>
          <w:lang w:val="sr-Cyrl-CS"/>
        </w:rPr>
      </w:pPr>
      <w:r>
        <w:rPr>
          <w:rFonts w:ascii="Arial" w:hAnsi="Arial" w:cs="Arial"/>
          <w:i/>
          <w:iCs/>
          <w:sz w:val="18"/>
          <w:szCs w:val="18"/>
          <w:lang w:val="sr-Cyrl-CS"/>
        </w:rPr>
        <w:t>(</w:t>
      </w:r>
      <w:r w:rsidR="00697B1A" w:rsidRPr="00493F3D">
        <w:rPr>
          <w:rFonts w:ascii="Arial" w:hAnsi="Arial" w:cs="Arial"/>
          <w:i/>
          <w:iCs/>
          <w:sz w:val="18"/>
          <w:szCs w:val="18"/>
        </w:rPr>
        <w:t>назив носиоца посла</w:t>
      </w:r>
      <w:r>
        <w:rPr>
          <w:rFonts w:ascii="Arial" w:hAnsi="Arial" w:cs="Arial"/>
          <w:i/>
          <w:iCs/>
          <w:sz w:val="18"/>
          <w:szCs w:val="18"/>
          <w:lang w:val="sr-Cyrl-CS"/>
        </w:rPr>
        <w:t>)</w:t>
      </w:r>
    </w:p>
    <w:p w:rsidR="00697B1A" w:rsidRPr="00B01B61" w:rsidRDefault="00697B1A" w:rsidP="00697B1A">
      <w:pPr>
        <w:pStyle w:val="ListParagraph"/>
        <w:tabs>
          <w:tab w:val="left" w:pos="360"/>
        </w:tabs>
        <w:spacing w:line="240" w:lineRule="auto"/>
        <w:ind w:left="360"/>
        <w:rPr>
          <w:rFonts w:ascii="Arial" w:hAnsi="Arial" w:cs="Arial"/>
          <w:iCs/>
          <w:lang w:val="sr-Cyrl-CS"/>
        </w:rPr>
      </w:pPr>
      <w:r w:rsidRPr="00CB3A26">
        <w:rPr>
          <w:rFonts w:ascii="Arial" w:hAnsi="Arial" w:cs="Arial"/>
          <w:iCs/>
        </w:rPr>
        <w:t>седиштем у</w:t>
      </w:r>
      <w:r w:rsidR="00B01B61">
        <w:rPr>
          <w:rFonts w:ascii="Arial" w:hAnsi="Arial" w:cs="Arial"/>
          <w:iCs/>
          <w:lang w:val="sr-Cyrl-CS"/>
        </w:rPr>
        <w:t xml:space="preserve"> ___________________________</w:t>
      </w:r>
      <w:r w:rsidR="00B01B61">
        <w:rPr>
          <w:rFonts w:ascii="Arial" w:hAnsi="Arial" w:cs="Arial"/>
          <w:iCs/>
        </w:rPr>
        <w:t xml:space="preserve">, улица </w:t>
      </w:r>
      <w:r w:rsidR="00B01B61">
        <w:rPr>
          <w:rFonts w:ascii="Arial" w:hAnsi="Arial" w:cs="Arial"/>
          <w:iCs/>
          <w:lang w:val="sr-Cyrl-CS"/>
        </w:rPr>
        <w:t>____________________</w:t>
      </w:r>
      <w:r w:rsidRPr="00CB3A26">
        <w:rPr>
          <w:rFonts w:ascii="Arial" w:hAnsi="Arial" w:cs="Arial"/>
          <w:iCs/>
        </w:rPr>
        <w:t>, ПИБ:</w:t>
      </w:r>
      <w:r w:rsidR="00B01B61">
        <w:rPr>
          <w:rFonts w:ascii="Arial" w:hAnsi="Arial" w:cs="Arial"/>
          <w:iCs/>
          <w:lang w:val="sr-Cyrl-CS"/>
        </w:rPr>
        <w:t>___________________________,</w:t>
      </w:r>
      <w:r w:rsidRPr="00CB3A26">
        <w:rPr>
          <w:rFonts w:ascii="Arial" w:hAnsi="Arial" w:cs="Arial"/>
          <w:iCs/>
        </w:rPr>
        <w:t xml:space="preserve"> Матични број: </w:t>
      </w:r>
      <w:r w:rsidR="00B01B61">
        <w:rPr>
          <w:rFonts w:ascii="Arial" w:hAnsi="Arial" w:cs="Arial"/>
          <w:iCs/>
          <w:lang w:val="sr-Cyrl-CS"/>
        </w:rPr>
        <w:t>___________________,</w:t>
      </w:r>
    </w:p>
    <w:p w:rsidR="00697B1A" w:rsidRPr="00697B1A" w:rsidRDefault="00697B1A" w:rsidP="00697B1A">
      <w:pPr>
        <w:pStyle w:val="ListParagraph"/>
        <w:ind w:left="360"/>
        <w:rPr>
          <w:rFonts w:ascii="Arial" w:hAnsi="Arial" w:cs="Arial"/>
          <w:i/>
          <w:iCs/>
        </w:rPr>
      </w:pPr>
      <w:r>
        <w:rPr>
          <w:rFonts w:ascii="Arial" w:hAnsi="Arial" w:cs="Arial"/>
          <w:iCs/>
        </w:rPr>
        <w:t xml:space="preserve">Број рачуна: </w:t>
      </w:r>
      <w:r w:rsidR="00B01B61">
        <w:rPr>
          <w:rFonts w:ascii="Arial" w:hAnsi="Arial" w:cs="Arial"/>
          <w:iCs/>
          <w:lang w:val="sr-Cyrl-CS"/>
        </w:rPr>
        <w:t xml:space="preserve">____________________, </w:t>
      </w:r>
      <w:r>
        <w:rPr>
          <w:rFonts w:ascii="Arial" w:hAnsi="Arial" w:cs="Arial"/>
          <w:iCs/>
        </w:rPr>
        <w:t>Назив банке:</w:t>
      </w:r>
      <w:r w:rsidR="00B01B61">
        <w:rPr>
          <w:rFonts w:ascii="Arial" w:hAnsi="Arial" w:cs="Arial"/>
          <w:iCs/>
          <w:lang w:val="sr-Cyrl-CS"/>
        </w:rPr>
        <w:t>_____________________</w:t>
      </w:r>
      <w:r>
        <w:rPr>
          <w:rFonts w:ascii="Arial" w:hAnsi="Arial" w:cs="Arial"/>
          <w:iCs/>
        </w:rPr>
        <w:t>,</w:t>
      </w:r>
    </w:p>
    <w:p w:rsidR="00616182" w:rsidRPr="00493F3D" w:rsidRDefault="00616182" w:rsidP="00261651">
      <w:pPr>
        <w:ind w:left="360"/>
        <w:jc w:val="both"/>
        <w:rPr>
          <w:rFonts w:ascii="Arial" w:hAnsi="Arial" w:cs="Arial"/>
          <w:lang w:val="ru-RU"/>
        </w:rPr>
      </w:pPr>
      <w:r w:rsidRPr="00493F3D">
        <w:rPr>
          <w:rFonts w:ascii="Arial" w:hAnsi="Arial" w:cs="Arial"/>
          <w:lang w:val="ru-RU"/>
        </w:rPr>
        <w:t>кога заступа</w:t>
      </w:r>
      <w:r>
        <w:rPr>
          <w:rFonts w:ascii="Arial" w:hAnsi="Arial" w:cs="Arial"/>
          <w:lang w:val="ru-RU"/>
        </w:rPr>
        <w:t xml:space="preserve"> __</w:t>
      </w:r>
      <w:r w:rsidRPr="00493F3D">
        <w:rPr>
          <w:rFonts w:ascii="Arial" w:hAnsi="Arial" w:cs="Arial"/>
          <w:lang w:val="ru-RU"/>
        </w:rPr>
        <w:t>__________________________</w:t>
      </w:r>
      <w:r>
        <w:rPr>
          <w:rFonts w:ascii="Arial" w:hAnsi="Arial" w:cs="Arial"/>
          <w:lang w:val="ru-RU"/>
        </w:rPr>
        <w:t>____</w:t>
      </w:r>
      <w:r w:rsidRPr="00493F3D">
        <w:rPr>
          <w:rFonts w:ascii="Arial" w:hAnsi="Arial" w:cs="Arial"/>
          <w:lang w:val="ru-RU"/>
        </w:rPr>
        <w:t>____ (у даљем тексту:</w:t>
      </w:r>
      <w:r>
        <w:rPr>
          <w:rFonts w:ascii="Arial" w:hAnsi="Arial" w:cs="Arial"/>
          <w:lang w:val="ru-RU"/>
        </w:rPr>
        <w:t xml:space="preserve"> «Извршилац»</w:t>
      </w:r>
      <w:r w:rsidRPr="00493F3D">
        <w:rPr>
          <w:rFonts w:ascii="Arial" w:hAnsi="Arial" w:cs="Arial"/>
          <w:lang w:val="ru-RU"/>
        </w:rPr>
        <w:t>) са подизвођачем</w:t>
      </w:r>
    </w:p>
    <w:p w:rsidR="00616182" w:rsidRDefault="00616182" w:rsidP="00616182">
      <w:pPr>
        <w:ind w:left="360"/>
        <w:jc w:val="both"/>
        <w:rPr>
          <w:rFonts w:ascii="Arial" w:hAnsi="Arial" w:cs="Arial"/>
          <w:lang w:val="ru-RU"/>
        </w:rPr>
      </w:pPr>
      <w:r w:rsidRPr="00493F3D">
        <w:rPr>
          <w:rFonts w:ascii="Arial" w:hAnsi="Arial" w:cs="Arial"/>
          <w:lang w:val="ru-RU"/>
        </w:rPr>
        <w:t>____________________________</w:t>
      </w:r>
      <w:r>
        <w:rPr>
          <w:rFonts w:ascii="Arial" w:hAnsi="Arial" w:cs="Arial"/>
          <w:lang w:val="ru-RU"/>
        </w:rPr>
        <w:t>______________</w:t>
      </w:r>
      <w:r w:rsidR="00B01B61">
        <w:rPr>
          <w:rFonts w:ascii="Arial" w:hAnsi="Arial" w:cs="Arial"/>
          <w:lang w:val="ru-RU"/>
        </w:rPr>
        <w:t>____</w:t>
      </w:r>
      <w:r>
        <w:rPr>
          <w:rFonts w:ascii="Arial" w:hAnsi="Arial" w:cs="Arial"/>
          <w:lang w:val="ru-RU"/>
        </w:rPr>
        <w:t>____</w:t>
      </w:r>
      <w:r w:rsidRPr="00493F3D">
        <w:rPr>
          <w:rFonts w:ascii="Arial" w:hAnsi="Arial" w:cs="Arial"/>
          <w:lang w:val="ru-RU"/>
        </w:rPr>
        <w:t>__________</w:t>
      </w:r>
      <w:r>
        <w:rPr>
          <w:rFonts w:ascii="Arial" w:hAnsi="Arial" w:cs="Arial"/>
          <w:lang w:val="ru-RU"/>
        </w:rPr>
        <w:t xml:space="preserve">____, </w:t>
      </w:r>
    </w:p>
    <w:p w:rsidR="00616182" w:rsidRDefault="00616182" w:rsidP="00616182">
      <w:pPr>
        <w:ind w:left="360"/>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B01B61">
        <w:rPr>
          <w:rFonts w:ascii="Arial" w:hAnsi="Arial" w:cs="Arial"/>
          <w:lang w:val="ru-RU"/>
        </w:rPr>
        <w:t>(</w:t>
      </w:r>
      <w:r w:rsidRPr="00493F3D">
        <w:rPr>
          <w:rFonts w:ascii="Arial" w:hAnsi="Arial" w:cs="Arial"/>
          <w:i/>
          <w:iCs/>
          <w:sz w:val="18"/>
          <w:szCs w:val="18"/>
        </w:rPr>
        <w:t xml:space="preserve">назив </w:t>
      </w:r>
      <w:r>
        <w:rPr>
          <w:rFonts w:ascii="Arial" w:hAnsi="Arial" w:cs="Arial"/>
          <w:i/>
          <w:iCs/>
          <w:sz w:val="18"/>
          <w:szCs w:val="18"/>
        </w:rPr>
        <w:t>подизвођача</w:t>
      </w:r>
      <w:r w:rsidR="00B01B61">
        <w:rPr>
          <w:rFonts w:ascii="Arial" w:hAnsi="Arial" w:cs="Arial"/>
          <w:lang w:val="ru-RU"/>
        </w:rPr>
        <w:t>)</w:t>
      </w:r>
    </w:p>
    <w:p w:rsidR="00616182" w:rsidRPr="00F10AE3" w:rsidRDefault="00616182" w:rsidP="00F10AE3">
      <w:pPr>
        <w:ind w:left="360"/>
        <w:jc w:val="both"/>
        <w:rPr>
          <w:rFonts w:ascii="Arial" w:hAnsi="Arial" w:cs="Arial"/>
          <w:lang w:val="ru-RU"/>
        </w:rPr>
      </w:pPr>
      <w:r>
        <w:rPr>
          <w:rFonts w:ascii="Arial" w:hAnsi="Arial" w:cs="Arial"/>
          <w:lang w:val="ru-RU"/>
        </w:rPr>
        <w:t>адреса:</w:t>
      </w:r>
      <w:r w:rsidRPr="008566BF">
        <w:rPr>
          <w:rFonts w:ascii="Arial" w:hAnsi="Arial" w:cs="Arial"/>
          <w:bCs/>
          <w:iCs/>
          <w:lang w:val="ru-RU"/>
        </w:rPr>
        <w:t>________</w:t>
      </w:r>
      <w:r>
        <w:rPr>
          <w:rFonts w:ascii="Arial" w:hAnsi="Arial" w:cs="Arial"/>
          <w:bCs/>
          <w:iCs/>
          <w:lang w:val="ru-RU"/>
        </w:rPr>
        <w:t xml:space="preserve">__________________________, </w:t>
      </w:r>
      <w:r w:rsidRPr="008566BF">
        <w:rPr>
          <w:rFonts w:ascii="Arial" w:hAnsi="Arial" w:cs="Arial"/>
          <w:bCs/>
          <w:iCs/>
          <w:lang w:val="ru-RU"/>
        </w:rPr>
        <w:t>ПИБ:_____________</w:t>
      </w:r>
      <w:r>
        <w:rPr>
          <w:rFonts w:ascii="Arial" w:hAnsi="Arial" w:cs="Arial"/>
          <w:bCs/>
          <w:iCs/>
          <w:lang w:val="ru-RU"/>
        </w:rPr>
        <w:t>____</w:t>
      </w:r>
      <w:r w:rsidRPr="008566BF">
        <w:rPr>
          <w:rFonts w:ascii="Arial" w:hAnsi="Arial" w:cs="Arial"/>
          <w:bCs/>
          <w:iCs/>
          <w:lang w:val="ru-RU"/>
        </w:rPr>
        <w:t>_,</w:t>
      </w:r>
    </w:p>
    <w:p w:rsidR="00616182" w:rsidRDefault="00616182" w:rsidP="00616182">
      <w:pPr>
        <w:ind w:left="720" w:hanging="360"/>
        <w:jc w:val="both"/>
        <w:rPr>
          <w:rFonts w:ascii="Arial" w:hAnsi="Arial" w:cs="Arial"/>
          <w:i/>
          <w:iCs/>
          <w:sz w:val="18"/>
          <w:szCs w:val="18"/>
          <w:lang w:val="sr-Cyrl-CS"/>
        </w:rPr>
      </w:pPr>
      <w:r w:rsidRPr="008566BF">
        <w:rPr>
          <w:rFonts w:ascii="Arial" w:hAnsi="Arial" w:cs="Arial"/>
          <w:bCs/>
          <w:iCs/>
          <w:lang w:val="ru-RU"/>
        </w:rPr>
        <w:t>матични број: _____________</w:t>
      </w:r>
      <w:r>
        <w:rPr>
          <w:rFonts w:ascii="Arial" w:hAnsi="Arial" w:cs="Arial"/>
          <w:bCs/>
          <w:iCs/>
          <w:lang w:val="ru-RU"/>
        </w:rPr>
        <w:t xml:space="preserve"> .</w:t>
      </w:r>
    </w:p>
    <w:p w:rsidR="006306CC" w:rsidRPr="00926144" w:rsidRDefault="006306CC" w:rsidP="006306CC">
      <w:pPr>
        <w:rPr>
          <w:rFonts w:ascii="Arial" w:hAnsi="Arial" w:cs="Arial"/>
          <w:i/>
          <w:iCs/>
        </w:rPr>
      </w:pPr>
    </w:p>
    <w:p w:rsidR="0053638E" w:rsidRPr="00926144" w:rsidRDefault="0053638E" w:rsidP="0053638E">
      <w:pPr>
        <w:pStyle w:val="Default"/>
      </w:pPr>
      <w:r w:rsidRPr="00926144">
        <w:t xml:space="preserve">Уговорне стране сагласно констатују: </w:t>
      </w:r>
    </w:p>
    <w:p w:rsidR="0053638E" w:rsidRPr="00926144" w:rsidRDefault="0053638E" w:rsidP="00FE27EF">
      <w:pPr>
        <w:pStyle w:val="Default"/>
        <w:numPr>
          <w:ilvl w:val="0"/>
          <w:numId w:val="20"/>
        </w:numPr>
        <w:jc w:val="both"/>
      </w:pPr>
      <w:r w:rsidRPr="00926144">
        <w:t xml:space="preserve">да је Наручилац на основу Закона о јавним набавкама („Службени гласник РС“, број 124/2012, 14/2015 и 68/2015), спровео </w:t>
      </w:r>
      <w:r w:rsidR="00423D8E" w:rsidRPr="00926144">
        <w:t>отворени поступак</w:t>
      </w:r>
      <w:r w:rsidR="00D12EBF">
        <w:rPr>
          <w:lang w:val="sr-Cyrl-CS"/>
        </w:rPr>
        <w:t>јавне набавке</w:t>
      </w:r>
      <w:r w:rsidRPr="00926144">
        <w:t xml:space="preserve">услуга – </w:t>
      </w:r>
      <w:r w:rsidR="00B2556E" w:rsidRPr="00926144">
        <w:rPr>
          <w:b/>
          <w:bCs/>
          <w:iCs/>
          <w:lang w:val="sr-Cyrl-CS"/>
        </w:rPr>
        <w:t xml:space="preserve">Услуге стручног надзора над извођењем радова </w:t>
      </w:r>
      <w:r w:rsidR="00335789" w:rsidRPr="00926144">
        <w:rPr>
          <w:b/>
          <w:bCs/>
          <w:iCs/>
          <w:lang w:val="sr-Cyrl-CS"/>
        </w:rPr>
        <w:t xml:space="preserve">на </w:t>
      </w:r>
      <w:r w:rsidR="00261651">
        <w:rPr>
          <w:b/>
          <w:bCs/>
          <w:iCs/>
          <w:lang w:val="sr-Cyrl-CS"/>
        </w:rPr>
        <w:t>рехабилитацији</w:t>
      </w:r>
      <w:r w:rsidR="00335789" w:rsidRPr="00926144">
        <w:rPr>
          <w:b/>
          <w:bCs/>
          <w:iCs/>
          <w:lang w:val="sr-Cyrl-CS"/>
        </w:rPr>
        <w:t xml:space="preserve"> путева </w:t>
      </w:r>
      <w:r w:rsidR="005B11B5">
        <w:rPr>
          <w:b/>
          <w:bCs/>
          <w:iCs/>
          <w:lang w:val="sr-Cyrl-CS"/>
        </w:rPr>
        <w:t xml:space="preserve">и улица </w:t>
      </w:r>
      <w:r w:rsidR="00B2556E" w:rsidRPr="00926144">
        <w:rPr>
          <w:b/>
          <w:bCs/>
          <w:iCs/>
          <w:lang w:val="sr-Cyrl-CS"/>
        </w:rPr>
        <w:t>на територији општине Баточина</w:t>
      </w:r>
      <w:r w:rsidRPr="00926144">
        <w:rPr>
          <w:b/>
          <w:bCs/>
        </w:rPr>
        <w:t xml:space="preserve">– </w:t>
      </w:r>
      <w:r w:rsidRPr="00926144">
        <w:rPr>
          <w:bCs/>
          <w:lang w:val="sr-Cyrl-CS"/>
        </w:rPr>
        <w:t xml:space="preserve">интерни број </w:t>
      </w:r>
      <w:r w:rsidR="005D1857" w:rsidRPr="00926144">
        <w:rPr>
          <w:bCs/>
        </w:rPr>
        <w:t>ЈНВВ</w:t>
      </w:r>
      <w:r w:rsidR="005B11B5">
        <w:rPr>
          <w:bCs/>
          <w:lang w:val="sr-Cyrl-CS"/>
        </w:rPr>
        <w:t>7/</w:t>
      </w:r>
      <w:r w:rsidR="005B11B5">
        <w:rPr>
          <w:bCs/>
        </w:rPr>
        <w:t>20</w:t>
      </w:r>
      <w:r w:rsidR="005B11B5">
        <w:rPr>
          <w:bCs/>
          <w:lang w:val="sr-Cyrl-CS"/>
        </w:rPr>
        <w:t>20</w:t>
      </w:r>
      <w:r w:rsidRPr="00926144">
        <w:t xml:space="preserve">, </w:t>
      </w:r>
      <w:r w:rsidRPr="00926144">
        <w:rPr>
          <w:lang w:val="sr-Cyrl-CS"/>
        </w:rPr>
        <w:t xml:space="preserve">наведене у Плану јавних набавки под бројем </w:t>
      </w:r>
      <w:r w:rsidR="00423D8E" w:rsidRPr="00926144">
        <w:rPr>
          <w:lang w:val="sr-Cyrl-CS"/>
        </w:rPr>
        <w:t>1.2.</w:t>
      </w:r>
      <w:r w:rsidR="00261651">
        <w:rPr>
          <w:lang w:val="sr-Cyrl-CS"/>
        </w:rPr>
        <w:t>1</w:t>
      </w:r>
      <w:r w:rsidR="005B11B5">
        <w:rPr>
          <w:lang w:val="sr-Cyrl-CS"/>
        </w:rPr>
        <w:t>7/20</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3638E" w:rsidRPr="00926144" w:rsidRDefault="0053638E" w:rsidP="00FE27EF">
      <w:pPr>
        <w:pStyle w:val="Default"/>
        <w:numPr>
          <w:ilvl w:val="0"/>
          <w:numId w:val="20"/>
        </w:numPr>
        <w:jc w:val="both"/>
      </w:pPr>
      <w:r w:rsidRPr="00926144">
        <w:t xml:space="preserve">да је </w:t>
      </w:r>
      <w:r w:rsidRPr="00926144">
        <w:rPr>
          <w:bCs/>
          <w:iCs/>
          <w:lang w:val="ru-RU"/>
        </w:rPr>
        <w:t>Извршилац</w:t>
      </w:r>
      <w:r w:rsidRPr="00926144">
        <w:t xml:space="preserve"> доставио понуду број ............................................</w:t>
      </w:r>
      <w:r w:rsidR="00920F81" w:rsidRPr="00926144">
        <w:t>.............</w:t>
      </w:r>
      <w:r w:rsidRPr="00926144">
        <w:t>од .................................................. (заводни бр.</w:t>
      </w:r>
      <w:r w:rsidR="0012038B" w:rsidRPr="00926144">
        <w:rPr>
          <w:bCs/>
          <w:iCs/>
          <w:lang w:val="ru-RU"/>
        </w:rPr>
        <w:t>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EB2BEA" w:rsidRPr="00C2416A"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C2416A">
        <w:rPr>
          <w:rFonts w:ascii="Arial" w:hAnsi="Arial" w:cs="Arial"/>
          <w:bCs/>
          <w:iCs/>
        </w:rPr>
        <w:t>да су с</w:t>
      </w:r>
      <w:r w:rsidRPr="00C2416A">
        <w:rPr>
          <w:rFonts w:ascii="Arial" w:hAnsi="Arial" w:cs="Arial"/>
          <w:bCs/>
          <w:iCs/>
          <w:lang w:val="sr-Cyrl-CS"/>
        </w:rPr>
        <w:t xml:space="preserve">редства за реализацију предметне јавне набавке обезбеђена </w:t>
      </w:r>
      <w:r w:rsidRPr="00C2416A">
        <w:rPr>
          <w:rFonts w:ascii="Arial" w:eastAsiaTheme="minorHAnsi" w:hAnsi="Arial" w:cs="Arial"/>
          <w:color w:val="auto"/>
          <w:kern w:val="0"/>
          <w:lang w:val="sr-Cyrl-CS" w:eastAsia="en-US"/>
        </w:rPr>
        <w:t>Одлуком о</w:t>
      </w:r>
      <w:r w:rsidR="0012038B" w:rsidRPr="00C2416A">
        <w:rPr>
          <w:rFonts w:ascii="Arial" w:eastAsiaTheme="minorHAnsi" w:hAnsi="Arial" w:cs="Arial"/>
          <w:color w:val="auto"/>
          <w:kern w:val="0"/>
          <w:lang w:val="sr-Cyrl-CS" w:eastAsia="en-US"/>
        </w:rPr>
        <w:t xml:space="preserve"> буџету општине Баточина за 20</w:t>
      </w:r>
      <w:r w:rsidR="005B11B5">
        <w:rPr>
          <w:rFonts w:ascii="Arial" w:eastAsiaTheme="minorHAnsi" w:hAnsi="Arial" w:cs="Arial"/>
          <w:color w:val="auto"/>
          <w:kern w:val="0"/>
          <w:lang w:val="sr-Cyrl-CS" w:eastAsia="en-US"/>
        </w:rPr>
        <w:t>20</w:t>
      </w:r>
      <w:r w:rsidRPr="00C2416A">
        <w:rPr>
          <w:rFonts w:ascii="Arial" w:eastAsiaTheme="minorHAnsi" w:hAnsi="Arial" w:cs="Arial"/>
          <w:color w:val="auto"/>
          <w:kern w:val="0"/>
          <w:lang w:val="sr-Cyrl-CS" w:eastAsia="en-US"/>
        </w:rPr>
        <w:t>.годину,</w:t>
      </w:r>
      <w:r w:rsidR="00EB2BEA" w:rsidRPr="00C2416A">
        <w:rPr>
          <w:rFonts w:ascii="Arial" w:eastAsiaTheme="minorHAnsi" w:hAnsi="Arial" w:cs="Arial"/>
          <w:color w:val="auto"/>
          <w:lang w:val="sr-Cyrl-CS" w:eastAsia="en-US"/>
        </w:rPr>
        <w:t>на разделу 4, глава 4.01, функција 451, програм 07 – Организација саобраћаја и саобраћајна инфраструкура, ПА 0002 – Управљање и одржавање саобраћајне инфраструктуре, позиција 0</w:t>
      </w:r>
      <w:r w:rsidR="00C2416A" w:rsidRPr="00C2416A">
        <w:rPr>
          <w:rFonts w:ascii="Arial" w:eastAsiaTheme="minorHAnsi" w:hAnsi="Arial" w:cs="Arial"/>
          <w:color w:val="auto"/>
          <w:lang w:val="sr-Cyrl-CS" w:eastAsia="en-US"/>
        </w:rPr>
        <w:t>8</w:t>
      </w:r>
      <w:r w:rsidR="005B11B5">
        <w:rPr>
          <w:rFonts w:ascii="Arial" w:eastAsiaTheme="minorHAnsi" w:hAnsi="Arial" w:cs="Arial"/>
          <w:color w:val="auto"/>
          <w:lang w:val="sr-Cyrl-CS" w:eastAsia="en-US"/>
        </w:rPr>
        <w:t>6</w:t>
      </w:r>
      <w:r w:rsidR="00EB2BEA" w:rsidRPr="00C2416A">
        <w:rPr>
          <w:rFonts w:ascii="Arial" w:eastAsiaTheme="minorHAnsi" w:hAnsi="Arial" w:cs="Arial"/>
          <w:color w:val="auto"/>
          <w:lang w:val="sr-Cyrl-CS" w:eastAsia="en-US"/>
        </w:rPr>
        <w:t xml:space="preserve">, економска класификација 511 - </w:t>
      </w:r>
      <w:r w:rsidR="00C2416A" w:rsidRPr="00C2416A">
        <w:rPr>
          <w:rFonts w:ascii="Arial" w:hAnsi="Arial" w:cs="Arial"/>
          <w:bCs/>
          <w:color w:val="auto"/>
          <w:lang w:eastAsia="en-US"/>
        </w:rPr>
        <w:t>Инвестиционо одржавање</w:t>
      </w:r>
      <w:r w:rsidR="00EB2BEA" w:rsidRPr="00C2416A">
        <w:rPr>
          <w:rFonts w:ascii="Arial" w:hAnsi="Arial" w:cs="Arial"/>
          <w:bCs/>
          <w:color w:val="auto"/>
          <w:lang w:val="sr-Cyrl-CS" w:eastAsia="en-US"/>
        </w:rPr>
        <w:t>.</w:t>
      </w:r>
    </w:p>
    <w:p w:rsidR="00920F81" w:rsidRPr="007F3816" w:rsidRDefault="0053638E" w:rsidP="005520AD">
      <w:pPr>
        <w:pStyle w:val="Default"/>
        <w:numPr>
          <w:ilvl w:val="0"/>
          <w:numId w:val="20"/>
        </w:numPr>
        <w:jc w:val="both"/>
        <w:rPr>
          <w:lang w:val="sr-Cyrl-CS"/>
        </w:rPr>
      </w:pPr>
      <w:r w:rsidRPr="00926144">
        <w:t xml:space="preserve">да је Наручилац Одлуком о додели уговора број.................................................. (попуњава Наручилац) доделио уговор за јавну набавку услуга – </w:t>
      </w:r>
      <w:r w:rsidR="00261651" w:rsidRPr="00926144">
        <w:rPr>
          <w:b/>
          <w:bCs/>
          <w:iCs/>
          <w:lang w:val="sr-Cyrl-CS"/>
        </w:rPr>
        <w:t>Услуг</w:t>
      </w:r>
      <w:r w:rsidR="007C3E68">
        <w:rPr>
          <w:b/>
          <w:bCs/>
          <w:iCs/>
          <w:lang w:val="sr-Cyrl-CS"/>
        </w:rPr>
        <w:t>е</w:t>
      </w:r>
      <w:r w:rsidR="00261651" w:rsidRPr="00926144">
        <w:rPr>
          <w:b/>
          <w:bCs/>
          <w:iCs/>
          <w:lang w:val="sr-Cyrl-CS"/>
        </w:rPr>
        <w:t xml:space="preserve"> стручног надзора над извођењем радова на </w:t>
      </w:r>
      <w:r w:rsidR="00261651">
        <w:rPr>
          <w:b/>
          <w:bCs/>
          <w:iCs/>
          <w:lang w:val="sr-Cyrl-CS"/>
        </w:rPr>
        <w:t>рехабилитацији</w:t>
      </w:r>
      <w:r w:rsidR="00261651" w:rsidRPr="00926144">
        <w:rPr>
          <w:b/>
          <w:bCs/>
          <w:iCs/>
          <w:lang w:val="sr-Cyrl-CS"/>
        </w:rPr>
        <w:t xml:space="preserve"> путева </w:t>
      </w:r>
      <w:r w:rsidR="005B11B5">
        <w:rPr>
          <w:b/>
          <w:bCs/>
          <w:iCs/>
          <w:lang w:val="sr-Cyrl-CS"/>
        </w:rPr>
        <w:t xml:space="preserve">и улица </w:t>
      </w:r>
      <w:r w:rsidR="00261651" w:rsidRPr="00926144">
        <w:rPr>
          <w:b/>
          <w:bCs/>
          <w:iCs/>
          <w:lang w:val="sr-Cyrl-CS"/>
        </w:rPr>
        <w:t>на територији општине Баточина</w:t>
      </w:r>
      <w:r w:rsidRPr="00926144">
        <w:rPr>
          <w:b/>
          <w:bCs/>
        </w:rPr>
        <w:t xml:space="preserve">– </w:t>
      </w:r>
      <w:r w:rsidRPr="00926144">
        <w:rPr>
          <w:bCs/>
          <w:lang w:val="sr-Cyrl-CS"/>
        </w:rPr>
        <w:t xml:space="preserve">интерни број </w:t>
      </w:r>
      <w:r w:rsidR="005D1857" w:rsidRPr="00926144">
        <w:rPr>
          <w:bCs/>
        </w:rPr>
        <w:t>ЈНВВ</w:t>
      </w:r>
      <w:r w:rsidR="005B11B5">
        <w:rPr>
          <w:bCs/>
          <w:lang w:val="sr-Cyrl-CS"/>
        </w:rPr>
        <w:t>7</w:t>
      </w:r>
      <w:r w:rsidR="005B11B5">
        <w:rPr>
          <w:bCs/>
        </w:rPr>
        <w:t>/20</w:t>
      </w:r>
      <w:r w:rsidR="005B11B5">
        <w:rPr>
          <w:bCs/>
          <w:lang w:val="sr-Cyrl-CS"/>
        </w:rPr>
        <w:t>20</w:t>
      </w:r>
      <w:r w:rsidRPr="00926144">
        <w:t xml:space="preserve">, </w:t>
      </w:r>
      <w:r w:rsidRPr="00926144">
        <w:rPr>
          <w:lang w:val="sr-Cyrl-CS"/>
        </w:rPr>
        <w:t xml:space="preserve">наведене у Плану јавних набавки под бројем </w:t>
      </w:r>
      <w:r w:rsidR="00423D8E" w:rsidRPr="00926144">
        <w:rPr>
          <w:lang w:val="sr-Cyrl-CS"/>
        </w:rPr>
        <w:t>1.2.</w:t>
      </w:r>
      <w:r w:rsidR="00261651">
        <w:rPr>
          <w:lang w:val="sr-Cyrl-CS"/>
        </w:rPr>
        <w:t>1</w:t>
      </w:r>
      <w:r w:rsidR="005B11B5">
        <w:rPr>
          <w:lang w:val="sr-Cyrl-CS"/>
        </w:rPr>
        <w:t>7/20</w:t>
      </w:r>
      <w:r w:rsidRPr="00926144">
        <w:rPr>
          <w:b/>
          <w:lang w:val="sr-Cyrl-CS"/>
        </w:rPr>
        <w:t>.</w:t>
      </w:r>
    </w:p>
    <w:p w:rsidR="007F3816" w:rsidRPr="00F15295" w:rsidRDefault="007F3816" w:rsidP="007F3816">
      <w:pPr>
        <w:pStyle w:val="Default"/>
        <w:ind w:left="765"/>
        <w:jc w:val="both"/>
        <w:rPr>
          <w:lang w:val="sr-Cyrl-CS"/>
        </w:rPr>
      </w:pPr>
    </w:p>
    <w:p w:rsidR="005520AD" w:rsidRPr="00926144" w:rsidRDefault="005520AD" w:rsidP="005520AD">
      <w:pPr>
        <w:jc w:val="center"/>
        <w:rPr>
          <w:rFonts w:ascii="Arial" w:hAnsi="Arial" w:cs="Arial"/>
          <w:b/>
        </w:rPr>
      </w:pPr>
      <w:r w:rsidRPr="00926144">
        <w:rPr>
          <w:rFonts w:ascii="Arial" w:hAnsi="Arial" w:cs="Arial"/>
          <w:b/>
        </w:rPr>
        <w:t>Члан 1.</w:t>
      </w:r>
    </w:p>
    <w:p w:rsidR="005520AD" w:rsidRPr="00926144" w:rsidRDefault="005520AD" w:rsidP="005520AD">
      <w:pPr>
        <w:jc w:val="center"/>
        <w:rPr>
          <w:rFonts w:ascii="Arial" w:hAnsi="Arial" w:cs="Arial"/>
        </w:rPr>
      </w:pPr>
    </w:p>
    <w:p w:rsidR="005520AD" w:rsidRPr="008F7B91" w:rsidRDefault="005520AD" w:rsidP="005520AD">
      <w:pPr>
        <w:jc w:val="both"/>
        <w:rPr>
          <w:rFonts w:ascii="Arial" w:hAnsi="Arial" w:cs="Arial"/>
          <w:bCs/>
          <w:lang w:val="sr-Cyrl-CS"/>
        </w:rPr>
      </w:pPr>
      <w:r w:rsidRPr="00926144">
        <w:rPr>
          <w:rFonts w:ascii="Arial" w:hAnsi="Arial" w:cs="Arial"/>
        </w:rPr>
        <w:tab/>
        <w:t>У</w:t>
      </w:r>
      <w:r w:rsidRPr="00926144">
        <w:rPr>
          <w:rFonts w:ascii="Arial" w:hAnsi="Arial" w:cs="Arial"/>
          <w:lang w:val="sr-Cyrl-CS"/>
        </w:rPr>
        <w:t xml:space="preserve">говор се закључује по спроведеном </w:t>
      </w:r>
      <w:r w:rsidR="00070B57">
        <w:rPr>
          <w:rFonts w:ascii="Arial" w:hAnsi="Arial" w:cs="Arial"/>
          <w:lang w:val="sr-Cyrl-CS"/>
        </w:rPr>
        <w:t xml:space="preserve">отвореном поступку јавне набавке </w:t>
      </w:r>
      <w:r w:rsidR="005D1857" w:rsidRPr="00926144">
        <w:rPr>
          <w:rFonts w:ascii="Arial" w:hAnsi="Arial" w:cs="Arial"/>
          <w:lang w:val="sr-Cyrl-CS"/>
        </w:rPr>
        <w:t>ЈНВВ</w:t>
      </w:r>
      <w:r w:rsidR="005B11B5">
        <w:rPr>
          <w:rFonts w:ascii="Arial" w:hAnsi="Arial" w:cs="Arial"/>
          <w:lang w:val="sr-Cyrl-CS"/>
        </w:rPr>
        <w:t>7/2020</w:t>
      </w:r>
      <w:r w:rsidRPr="00926144">
        <w:rPr>
          <w:rFonts w:ascii="Arial" w:hAnsi="Arial" w:cs="Arial"/>
          <w:lang w:val="sr-Cyrl-CS"/>
        </w:rPr>
        <w:t xml:space="preserve"> – </w:t>
      </w:r>
      <w:r w:rsidRPr="00926144">
        <w:rPr>
          <w:rFonts w:ascii="Arial" w:hAnsi="Arial" w:cs="Arial"/>
        </w:rPr>
        <w:t xml:space="preserve">Вршење </w:t>
      </w:r>
      <w:r w:rsidR="00261651" w:rsidRPr="00261651">
        <w:rPr>
          <w:rFonts w:ascii="Arial" w:hAnsi="Arial" w:cs="Arial"/>
          <w:bCs/>
          <w:iCs/>
          <w:lang w:val="sr-Cyrl-CS"/>
        </w:rPr>
        <w:t>услуга стручног надзора над извођењем радова на рехабилитацији путева</w:t>
      </w:r>
      <w:r w:rsidR="007C3E68">
        <w:rPr>
          <w:rFonts w:ascii="Arial" w:hAnsi="Arial" w:cs="Arial"/>
          <w:bCs/>
          <w:iCs/>
          <w:lang w:val="sr-Cyrl-CS"/>
        </w:rPr>
        <w:t xml:space="preserve"> и улица</w:t>
      </w:r>
      <w:r w:rsidR="00261651" w:rsidRPr="00261651">
        <w:rPr>
          <w:rFonts w:ascii="Arial" w:hAnsi="Arial" w:cs="Arial"/>
          <w:bCs/>
          <w:iCs/>
          <w:lang w:val="sr-Cyrl-CS"/>
        </w:rPr>
        <w:t xml:space="preserve"> на територији општине Баточина</w:t>
      </w:r>
      <w:r w:rsidR="006306CC" w:rsidRPr="00926144">
        <w:rPr>
          <w:rFonts w:ascii="Arial" w:hAnsi="Arial" w:cs="Arial"/>
          <w:bCs/>
        </w:rPr>
        <w:t>, и то:</w:t>
      </w:r>
    </w:p>
    <w:p w:rsidR="00261651" w:rsidRPr="00F15295" w:rsidRDefault="007C3E68" w:rsidP="00261651">
      <w:pPr>
        <w:pStyle w:val="ListParagraph"/>
        <w:numPr>
          <w:ilvl w:val="0"/>
          <w:numId w:val="29"/>
        </w:numPr>
        <w:jc w:val="both"/>
        <w:rPr>
          <w:rFonts w:ascii="Arial" w:eastAsiaTheme="minorHAnsi" w:hAnsi="Arial" w:cs="Arial"/>
          <w:color w:val="auto"/>
          <w:kern w:val="0"/>
          <w:lang w:eastAsia="en-US"/>
        </w:rPr>
      </w:pPr>
      <w:r w:rsidRPr="007C3E68">
        <w:rPr>
          <w:rFonts w:ascii="Arial" w:hAnsi="Arial" w:cs="Arial"/>
          <w:lang w:val="sr-Cyrl-CS"/>
        </w:rPr>
        <w:t xml:space="preserve">дела улице Александра Симића и дела улице </w:t>
      </w:r>
      <w:r w:rsidRPr="007C3E68">
        <w:rPr>
          <w:rFonts w:ascii="Arial" w:eastAsia="TimesNewRomanPS-BoldMT" w:hAnsi="Arial" w:cs="Arial"/>
          <w:bCs/>
          <w:lang w:val="ru-RU"/>
        </w:rPr>
        <w:t>Кнеза М</w:t>
      </w:r>
      <w:r w:rsidR="00F15295">
        <w:rPr>
          <w:rFonts w:ascii="Arial" w:eastAsia="TimesNewRomanPS-BoldMT" w:hAnsi="Arial" w:cs="Arial"/>
          <w:bCs/>
          <w:lang w:val="ru-RU"/>
        </w:rPr>
        <w:t xml:space="preserve">илоша Обреновића у Баточини, </w:t>
      </w:r>
    </w:p>
    <w:p w:rsidR="00F15295" w:rsidRPr="00653EDD" w:rsidRDefault="00F15295" w:rsidP="00F15295">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Пиротске у Баточини;</w:t>
      </w:r>
    </w:p>
    <w:p w:rsidR="00F15295" w:rsidRPr="00653EDD" w:rsidRDefault="00F15295" w:rsidP="00F15295">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Раковдолске у Баточини;</w:t>
      </w:r>
    </w:p>
    <w:p w:rsidR="00F15295" w:rsidRPr="00653EDD" w:rsidRDefault="00F15295" w:rsidP="00F15295">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Капетана Коче Анђелковића у Баточини;</w:t>
      </w:r>
    </w:p>
    <w:p w:rsidR="00F15295" w:rsidRPr="00653EDD" w:rsidRDefault="00F15295" w:rsidP="00F15295">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Лазе Младеновића у Бадњевцу;</w:t>
      </w:r>
    </w:p>
    <w:p w:rsidR="00F15295" w:rsidRPr="00653EDD" w:rsidRDefault="00F15295" w:rsidP="00F15295">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Краљевића Марка у Бадњевцу;</w:t>
      </w:r>
    </w:p>
    <w:p w:rsidR="00F15295" w:rsidRPr="00653EDD" w:rsidRDefault="00F15295" w:rsidP="00F15295">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lastRenderedPageBreak/>
        <w:t>улице Калиготић у Брзану;</w:t>
      </w:r>
    </w:p>
    <w:p w:rsidR="00F15295" w:rsidRPr="0010243E" w:rsidRDefault="00F15295" w:rsidP="00F15295">
      <w:pPr>
        <w:pStyle w:val="ListParagraph"/>
        <w:numPr>
          <w:ilvl w:val="0"/>
          <w:numId w:val="29"/>
        </w:numPr>
        <w:jc w:val="both"/>
        <w:rPr>
          <w:rFonts w:ascii="Arial" w:eastAsiaTheme="minorHAnsi" w:hAnsi="Arial" w:cs="Arial"/>
          <w:color w:val="auto"/>
          <w:kern w:val="0"/>
          <w:lang w:eastAsia="en-US"/>
        </w:rPr>
      </w:pPr>
      <w:r>
        <w:rPr>
          <w:rFonts w:ascii="Arial" w:eastAsiaTheme="minorHAnsi" w:hAnsi="Arial" w:cs="Arial"/>
          <w:color w:val="auto"/>
          <w:kern w:val="0"/>
          <w:lang w:eastAsia="en-US"/>
        </w:rPr>
        <w:t>улице Старокијевачке у Кијеву.</w:t>
      </w:r>
    </w:p>
    <w:p w:rsidR="001D4B8D" w:rsidRPr="00926144" w:rsidRDefault="005520AD" w:rsidP="00261651">
      <w:pPr>
        <w:tabs>
          <w:tab w:val="left" w:pos="720"/>
        </w:tabs>
        <w:autoSpaceDE w:val="0"/>
        <w:jc w:val="both"/>
        <w:rPr>
          <w:rFonts w:ascii="Arial" w:hAnsi="Arial" w:cs="Arial"/>
          <w:lang w:val="ru-RU"/>
        </w:rPr>
      </w:pPr>
      <w:r w:rsidRPr="00926144">
        <w:rPr>
          <w:rFonts w:ascii="Arial" w:eastAsia="Times New Roman" w:hAnsi="Arial" w:cs="Arial"/>
          <w:lang w:val="sr-Cyrl-CS"/>
        </w:rPr>
        <w:tab/>
        <w:t xml:space="preserve">Уговорне стране констатују да је </w:t>
      </w:r>
      <w:r w:rsidRPr="00926144">
        <w:rPr>
          <w:rFonts w:ascii="Arial" w:eastAsia="Times New Roman" w:hAnsi="Arial" w:cs="Arial"/>
        </w:rPr>
        <w:t>н</w:t>
      </w:r>
      <w:r w:rsidRPr="00926144">
        <w:rPr>
          <w:rFonts w:ascii="Arial" w:eastAsia="Times New Roman" w:hAnsi="Arial" w:cs="Arial"/>
          <w:lang w:val="sr-Cyrl-CS"/>
        </w:rPr>
        <w:t xml:space="preserve">аручилац </w:t>
      </w:r>
      <w:r w:rsidRPr="00926144">
        <w:rPr>
          <w:rFonts w:ascii="Arial" w:eastAsia="Times New Roman" w:hAnsi="Arial" w:cs="Arial"/>
        </w:rPr>
        <w:t>у поступку јавне набавке из ст. 1. овог члана, усвојио понуду извршиоца број: __________ од _______________ године и доделио уговор</w:t>
      </w:r>
      <w:r w:rsidR="003A057A">
        <w:rPr>
          <w:rFonts w:ascii="Arial" w:eastAsia="Times New Roman" w:hAnsi="Arial" w:cs="Arial"/>
        </w:rPr>
        <w:t xml:space="preserve"> </w:t>
      </w:r>
      <w:r w:rsidRPr="00926144">
        <w:rPr>
          <w:rFonts w:ascii="Arial" w:eastAsia="Times New Roman" w:hAnsi="Arial" w:cs="Arial"/>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335789" w:rsidRPr="00926144">
        <w:rPr>
          <w:rFonts w:ascii="Arial" w:hAnsi="Arial" w:cs="Arial"/>
          <w:bCs/>
        </w:rPr>
        <w:t xml:space="preserve">на </w:t>
      </w:r>
      <w:r w:rsidR="00261651">
        <w:rPr>
          <w:rFonts w:ascii="Arial" w:hAnsi="Arial" w:cs="Arial"/>
          <w:bCs/>
          <w:lang w:val="sr-Cyrl-CS"/>
        </w:rPr>
        <w:t>рехабилитацији</w:t>
      </w:r>
      <w:r w:rsidR="00335789" w:rsidRPr="00926144">
        <w:rPr>
          <w:rFonts w:ascii="Arial" w:hAnsi="Arial" w:cs="Arial"/>
          <w:bCs/>
        </w:rPr>
        <w:t xml:space="preserve"> путева</w:t>
      </w:r>
      <w:r w:rsidR="007C3E68">
        <w:rPr>
          <w:rFonts w:ascii="Arial" w:hAnsi="Arial" w:cs="Arial"/>
          <w:bCs/>
          <w:lang w:val="sr-Cyrl-CS"/>
        </w:rPr>
        <w:t xml:space="preserve"> и улица</w:t>
      </w:r>
      <w:r w:rsidR="00FF0BB5" w:rsidRPr="00926144">
        <w:rPr>
          <w:rFonts w:ascii="Arial" w:hAnsi="Arial" w:cs="Arial"/>
          <w:bCs/>
          <w:iCs/>
          <w:lang w:val="sr-Cyrl-CS"/>
        </w:rPr>
        <w:t>на територији општине Баточина</w:t>
      </w:r>
      <w:r w:rsidRPr="00926144">
        <w:rPr>
          <w:rFonts w:ascii="Arial" w:hAnsi="Arial" w:cs="Arial"/>
          <w:bCs/>
        </w:rPr>
        <w:t>.</w:t>
      </w:r>
      <w:r w:rsidRPr="00926144">
        <w:rPr>
          <w:rFonts w:ascii="Arial" w:hAnsi="Arial" w:cs="Arial"/>
          <w:lang w:val="ru-RU"/>
        </w:rPr>
        <w:tab/>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FB2BC5" w:rsidRPr="00FB2BC5" w:rsidRDefault="00FB2BC5"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t>Члан 2.</w:t>
      </w:r>
    </w:p>
    <w:p w:rsidR="005520AD" w:rsidRPr="00926144" w:rsidRDefault="005520AD" w:rsidP="005520AD">
      <w:pPr>
        <w:jc w:val="center"/>
        <w:rPr>
          <w:rFonts w:ascii="Arial" w:hAnsi="Arial" w:cs="Arial"/>
        </w:rPr>
      </w:pPr>
    </w:p>
    <w:p w:rsidR="00135DEE" w:rsidRPr="009A0BC5" w:rsidRDefault="005520AD" w:rsidP="00135DEE">
      <w:pPr>
        <w:jc w:val="both"/>
        <w:rPr>
          <w:rFonts w:ascii="Arial" w:hAnsi="Arial" w:cs="Arial"/>
        </w:rPr>
      </w:pPr>
      <w:r w:rsidRPr="00926144">
        <w:rPr>
          <w:rFonts w:ascii="Arial" w:hAnsi="Arial" w:cs="Arial"/>
        </w:rPr>
        <w:tab/>
      </w:r>
      <w:r w:rsidR="00135DEE" w:rsidRPr="009A0BC5">
        <w:rPr>
          <w:rFonts w:ascii="Arial" w:hAnsi="Arial" w:cs="Arial"/>
        </w:rPr>
        <w:t>Извршилац се обавезује да за потребе Наручиоца, у свему према одредбама ов</w:t>
      </w:r>
      <w:r w:rsidR="00135DEE">
        <w:rPr>
          <w:rFonts w:ascii="Arial" w:hAnsi="Arial" w:cs="Arial"/>
        </w:rPr>
        <w:t>ог уговора, понуде Извршиоца из чл. 1. ст</w:t>
      </w:r>
      <w:r w:rsidR="00135DEE" w:rsidRPr="009A0BC5">
        <w:rPr>
          <w:rFonts w:ascii="Arial" w:hAnsi="Arial" w:cs="Arial"/>
        </w:rPr>
        <w:t xml:space="preserve">. 2. овог уговора и конкурсне документације из поступка јавне набавке из чл. 1. ст. 1. уговора, </w:t>
      </w:r>
      <w:r w:rsidR="00135DEE" w:rsidRPr="009A0BC5">
        <w:rPr>
          <w:rFonts w:ascii="Arial" w:eastAsia="Times New Roman" w:hAnsi="Arial" w:cs="Arial"/>
        </w:rPr>
        <w:t xml:space="preserve">врши стручни надзор над извођењем радова </w:t>
      </w:r>
      <w:r w:rsidR="00135DEE" w:rsidRPr="009A0BC5">
        <w:rPr>
          <w:rFonts w:ascii="Arial" w:hAnsi="Arial" w:cs="Arial"/>
          <w:bCs/>
        </w:rPr>
        <w:t xml:space="preserve">на </w:t>
      </w:r>
      <w:r w:rsidR="00135DEE">
        <w:rPr>
          <w:rFonts w:ascii="Arial" w:hAnsi="Arial" w:cs="Arial"/>
          <w:bCs/>
          <w:iCs/>
          <w:lang w:val="sr-Cyrl-CS"/>
        </w:rPr>
        <w:t>рехабилитацији</w:t>
      </w:r>
      <w:r w:rsidR="00135DEE" w:rsidRPr="009A0BC5">
        <w:rPr>
          <w:rFonts w:ascii="Arial" w:hAnsi="Arial" w:cs="Arial"/>
          <w:bCs/>
          <w:iCs/>
          <w:lang w:val="sr-Cyrl-CS"/>
        </w:rPr>
        <w:t xml:space="preserve"> путева и улица на територији општине Баточина</w:t>
      </w:r>
      <w:r w:rsidR="00135DEE" w:rsidRPr="009A0BC5">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3.</w:t>
      </w:r>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ab/>
        <w:t>Наручилац ће пре почетка вршења стручног надзора</w:t>
      </w:r>
      <w:r w:rsidR="00135DEE">
        <w:rPr>
          <w:rFonts w:ascii="Arial" w:hAnsi="Arial" w:cs="Arial"/>
          <w:bCs/>
          <w:iCs/>
          <w:lang w:val="sr-Cyrl-CS"/>
        </w:rPr>
        <w:t>,</w:t>
      </w:r>
      <w:r w:rsidR="003A057A">
        <w:rPr>
          <w:rFonts w:ascii="Arial" w:hAnsi="Arial" w:cs="Arial"/>
          <w:bCs/>
          <w:iCs/>
        </w:rPr>
        <w:t xml:space="preserve"> </w:t>
      </w:r>
      <w:r w:rsidR="00135DEE" w:rsidRPr="009A0BC5">
        <w:rPr>
          <w:rFonts w:ascii="Arial" w:hAnsi="Arial" w:cs="Arial"/>
          <w:bCs/>
          <w:iCs/>
          <w:lang w:val="sr-Cyrl-CS"/>
        </w:rPr>
        <w:t xml:space="preserve">у сваком конкретном случају, </w:t>
      </w:r>
      <w:r w:rsidRPr="00926144">
        <w:rPr>
          <w:rFonts w:ascii="Arial" w:hAnsi="Arial" w:cs="Arial"/>
          <w:bCs/>
          <w:iCs/>
          <w:lang w:val="sr-Cyrl-CS"/>
        </w:rPr>
        <w:t xml:space="preserve">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Pr="00926144">
        <w:rPr>
          <w:rFonts w:ascii="Arial" w:hAnsi="Arial" w:cs="Arial"/>
          <w:bCs/>
          <w:iCs/>
          <w:lang w:val="sr-Cyrl-CS"/>
        </w:rPr>
        <w:t xml:space="preserve">извођачем радова о извођењу радова </w:t>
      </w:r>
      <w:r w:rsidRPr="00926144">
        <w:rPr>
          <w:rFonts w:ascii="Arial" w:hAnsi="Arial" w:cs="Arial"/>
          <w:bCs/>
          <w:iCs/>
        </w:rPr>
        <w:t>над којима се врши стручни надзор,</w:t>
      </w:r>
      <w:r w:rsidR="003A057A">
        <w:rPr>
          <w:rFonts w:ascii="Arial" w:hAnsi="Arial" w:cs="Arial"/>
          <w:bCs/>
          <w:i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135DEE" w:rsidRPr="00135DEE" w:rsidRDefault="005520AD" w:rsidP="00135DEE">
      <w:pPr>
        <w:jc w:val="both"/>
        <w:rPr>
          <w:rFonts w:ascii="Arial" w:hAnsi="Arial" w:cs="Arial"/>
          <w:lang w:val="sr-Cyrl-CS"/>
        </w:rPr>
      </w:pPr>
      <w:r w:rsidRPr="00926144">
        <w:rPr>
          <w:rFonts w:ascii="Arial" w:hAnsi="Arial" w:cs="Arial"/>
          <w:lang w:val="sr-Cyrl-CS"/>
        </w:rPr>
        <w:tab/>
        <w:t xml:space="preserve">Извршилац је дужан да </w:t>
      </w:r>
      <w:r w:rsidR="00135DEE" w:rsidRPr="009A0BC5">
        <w:rPr>
          <w:rFonts w:ascii="Arial" w:hAnsi="Arial" w:cs="Arial"/>
        </w:rPr>
        <w:t>за сваки конкретан уговор из става 1. овог члана</w:t>
      </w:r>
      <w:r w:rsidR="00135DEE">
        <w:rPr>
          <w:rFonts w:ascii="Arial" w:hAnsi="Arial" w:cs="Arial"/>
          <w:lang w:val="sr-Cyrl-CS"/>
        </w:rPr>
        <w:t>,</w:t>
      </w:r>
      <w:r w:rsidRPr="00926144">
        <w:rPr>
          <w:rFonts w:ascii="Arial" w:hAnsi="Arial" w:cs="Arial"/>
          <w:lang w:val="sr-Cyrl-CS"/>
        </w:rPr>
        <w:t xml:space="preserve">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26144">
        <w:rPr>
          <w:rFonts w:ascii="Arial" w:hAnsi="Arial" w:cs="Arial"/>
          <w:lang w:val="sr-Cyrl-CS"/>
        </w:rPr>
        <w:t xml:space="preserve">пројектанта или одговорног </w:t>
      </w:r>
      <w:r w:rsidRPr="00926144">
        <w:rPr>
          <w:rFonts w:ascii="Arial" w:hAnsi="Arial" w:cs="Arial"/>
          <w:lang w:val="sr-Cyrl-CS"/>
        </w:rPr>
        <w:t>извођача радова,</w:t>
      </w:r>
      <w:r w:rsidRPr="00926144">
        <w:rPr>
          <w:rFonts w:ascii="Arial" w:hAnsi="Arial" w:cs="Arial"/>
        </w:rPr>
        <w:t>у складу са условима из конкурсне документације из поступка јавне набавке из чл. 1. ст. 1. уговора.</w:t>
      </w:r>
    </w:p>
    <w:p w:rsidR="0041534E" w:rsidRPr="004B58A9" w:rsidRDefault="0041534E" w:rsidP="005520AD">
      <w:pPr>
        <w:jc w:val="both"/>
        <w:rPr>
          <w:rFonts w:ascii="Arial" w:hAnsi="Arial" w:cs="Arial"/>
          <w:lang w:val="sr-Cyrl-CS"/>
        </w:rPr>
      </w:pPr>
    </w:p>
    <w:p w:rsidR="005520AD" w:rsidRPr="00926144" w:rsidRDefault="005520AD" w:rsidP="005520AD">
      <w:pPr>
        <w:jc w:val="center"/>
        <w:rPr>
          <w:rFonts w:ascii="Arial" w:hAnsi="Arial" w:cs="Arial"/>
          <w:b/>
        </w:rPr>
      </w:pPr>
      <w:r w:rsidRPr="00C2416A">
        <w:rPr>
          <w:rFonts w:ascii="Arial" w:hAnsi="Arial" w:cs="Arial"/>
          <w:b/>
        </w:rPr>
        <w:t>Члан 4.</w:t>
      </w:r>
    </w:p>
    <w:p w:rsidR="005520AD" w:rsidRPr="00926144" w:rsidRDefault="005520AD" w:rsidP="005520AD">
      <w:pPr>
        <w:jc w:val="center"/>
        <w:rPr>
          <w:rFonts w:ascii="Arial" w:hAnsi="Arial" w:cs="Arial"/>
        </w:rPr>
      </w:pPr>
    </w:p>
    <w:p w:rsidR="004256A8" w:rsidRPr="00B83E01" w:rsidRDefault="005520AD" w:rsidP="005520AD">
      <w:pPr>
        <w:jc w:val="both"/>
        <w:rPr>
          <w:rFonts w:ascii="Arial" w:hAnsi="Arial" w:cs="Arial"/>
          <w:lang w:val="sr-Cyrl-CS"/>
        </w:rPr>
      </w:pPr>
      <w:r w:rsidRPr="00926144">
        <w:rPr>
          <w:rFonts w:ascii="Arial" w:hAnsi="Arial" w:cs="Arial"/>
        </w:rPr>
        <w:tab/>
      </w:r>
      <w:r w:rsidRPr="00B205EC">
        <w:rPr>
          <w:rFonts w:ascii="Arial" w:hAnsi="Arial" w:cs="Arial"/>
        </w:rPr>
        <w:t>Наручилац се обавезује да Извршиоцу</w:t>
      </w:r>
      <w:r w:rsidR="00FF0BB5" w:rsidRPr="00B205EC">
        <w:rPr>
          <w:rFonts w:ascii="Arial" w:hAnsi="Arial" w:cs="Arial"/>
        </w:rPr>
        <w:t>,</w:t>
      </w:r>
      <w:r w:rsidRPr="00B205EC">
        <w:rPr>
          <w:rFonts w:ascii="Arial" w:hAnsi="Arial" w:cs="Arial"/>
        </w:rPr>
        <w:t xml:space="preserve"> на име накнаде за вршење услуге стручног надзора </w:t>
      </w:r>
      <w:r w:rsidR="00FF0BB5" w:rsidRPr="00B205EC">
        <w:rPr>
          <w:rFonts w:ascii="Arial" w:hAnsi="Arial" w:cs="Arial"/>
        </w:rPr>
        <w:t xml:space="preserve">над извођењем радова на </w:t>
      </w:r>
      <w:r w:rsidR="00C2416A" w:rsidRPr="00B205EC">
        <w:rPr>
          <w:rFonts w:ascii="Arial" w:hAnsi="Arial" w:cs="Arial"/>
          <w:lang w:val="sr-Cyrl-CS"/>
        </w:rPr>
        <w:t>рехабилитацији</w:t>
      </w:r>
      <w:r w:rsidR="00B83E01" w:rsidRPr="00B205EC">
        <w:rPr>
          <w:rFonts w:ascii="Arial" w:hAnsi="Arial" w:cs="Arial"/>
          <w:lang w:val="sr-Cyrl-CS"/>
        </w:rPr>
        <w:t xml:space="preserve"> дела улице Александра Симића и дела улице Кнеза Милоша Обреновића</w:t>
      </w:r>
      <w:r w:rsidR="0041534E" w:rsidRPr="00B205EC">
        <w:rPr>
          <w:rFonts w:ascii="Arial" w:hAnsi="Arial" w:cs="Arial"/>
          <w:lang w:val="sr-Cyrl-CS"/>
        </w:rPr>
        <w:t xml:space="preserve"> </w:t>
      </w:r>
      <w:r w:rsidRPr="00B205EC">
        <w:rPr>
          <w:rFonts w:ascii="Arial" w:hAnsi="Arial" w:cs="Arial"/>
        </w:rPr>
        <w:t>плати износ од</w:t>
      </w:r>
      <w:r w:rsidR="00FF0BB5" w:rsidRPr="00B205EC">
        <w:rPr>
          <w:rFonts w:ascii="Arial" w:hAnsi="Arial" w:cs="Arial"/>
        </w:rPr>
        <w:t xml:space="preserve"> __________ (словима: __</w:t>
      </w:r>
      <w:r w:rsidR="00B205EC">
        <w:rPr>
          <w:rFonts w:ascii="Arial" w:hAnsi="Arial" w:cs="Arial"/>
        </w:rPr>
        <w:t>_______________________________</w:t>
      </w:r>
      <w:r w:rsidR="00FF0BB5" w:rsidRPr="00B205EC">
        <w:rPr>
          <w:rFonts w:ascii="Arial" w:hAnsi="Arial" w:cs="Arial"/>
        </w:rPr>
        <w:t xml:space="preserve">) динара без пдв-а, </w:t>
      </w:r>
      <w:r w:rsidR="00B83E01" w:rsidRPr="00B205EC">
        <w:rPr>
          <w:rFonts w:ascii="Arial" w:hAnsi="Arial" w:cs="Arial"/>
          <w:lang w:val="sr-Cyrl-CS"/>
        </w:rPr>
        <w:t>и</w:t>
      </w:r>
      <w:r w:rsidR="00FF0BB5" w:rsidRPr="00B205EC">
        <w:rPr>
          <w:rFonts w:ascii="Arial" w:hAnsi="Arial" w:cs="Arial"/>
        </w:rPr>
        <w:t xml:space="preserve"> износ од __________ (словима: __</w:t>
      </w:r>
      <w:r w:rsidR="00B205EC">
        <w:rPr>
          <w:rFonts w:ascii="Arial" w:hAnsi="Arial" w:cs="Arial"/>
        </w:rPr>
        <w:t>_______________________________</w:t>
      </w:r>
      <w:r w:rsidR="00FF0BB5" w:rsidRPr="00B205EC">
        <w:rPr>
          <w:rFonts w:ascii="Arial" w:hAnsi="Arial" w:cs="Arial"/>
        </w:rPr>
        <w:t>) динара са пдв-ом</w:t>
      </w:r>
      <w:r w:rsidR="00B83E01" w:rsidRPr="00B205EC">
        <w:rPr>
          <w:rFonts w:ascii="Arial" w:hAnsi="Arial" w:cs="Arial"/>
          <w:lang w:val="sr-Cyrl-CS"/>
        </w:rPr>
        <w:t>,</w:t>
      </w:r>
      <w:r w:rsidR="00B205EC">
        <w:rPr>
          <w:rFonts w:ascii="Arial" w:hAnsi="Arial" w:cs="Arial"/>
          <w:lang w:val="sr-Cyrl-CS"/>
        </w:rPr>
        <w:t xml:space="preserve"> </w:t>
      </w:r>
      <w:r w:rsidR="00312A68">
        <w:rPr>
          <w:rFonts w:ascii="Arial" w:hAnsi="Arial" w:cs="Arial"/>
          <w:lang w:val="sr-Cyrl-CS"/>
        </w:rPr>
        <w:t xml:space="preserve">односно износ од </w:t>
      </w:r>
      <w:r w:rsidR="00312A68" w:rsidRPr="00B205EC">
        <w:rPr>
          <w:rFonts w:ascii="Arial" w:hAnsi="Arial" w:cs="Arial"/>
        </w:rPr>
        <w:t>__________ (словима: __</w:t>
      </w:r>
      <w:r w:rsidR="00312A68">
        <w:rPr>
          <w:rFonts w:ascii="Arial" w:hAnsi="Arial" w:cs="Arial"/>
        </w:rPr>
        <w:t>_______________________________</w:t>
      </w:r>
      <w:r w:rsidR="00312A68" w:rsidRPr="00B205EC">
        <w:rPr>
          <w:rFonts w:ascii="Arial" w:hAnsi="Arial" w:cs="Arial"/>
        </w:rPr>
        <w:t xml:space="preserve">) динара без пдв-а, </w:t>
      </w:r>
      <w:r w:rsidR="00312A68" w:rsidRPr="00B205EC">
        <w:rPr>
          <w:rFonts w:ascii="Arial" w:hAnsi="Arial" w:cs="Arial"/>
          <w:lang w:val="sr-Cyrl-CS"/>
        </w:rPr>
        <w:t>и</w:t>
      </w:r>
      <w:r w:rsidR="00312A68" w:rsidRPr="00B205EC">
        <w:rPr>
          <w:rFonts w:ascii="Arial" w:hAnsi="Arial" w:cs="Arial"/>
        </w:rPr>
        <w:t xml:space="preserve"> износ од __________ (словима: __</w:t>
      </w:r>
      <w:r w:rsidR="00312A68">
        <w:rPr>
          <w:rFonts w:ascii="Arial" w:hAnsi="Arial" w:cs="Arial"/>
        </w:rPr>
        <w:t>_______________________________</w:t>
      </w:r>
      <w:r w:rsidR="00312A68" w:rsidRPr="00B205EC">
        <w:rPr>
          <w:rFonts w:ascii="Arial" w:hAnsi="Arial" w:cs="Arial"/>
        </w:rPr>
        <w:t>) динара са пдв-ом</w:t>
      </w:r>
      <w:r w:rsidR="00312A68">
        <w:rPr>
          <w:rFonts w:ascii="Arial" w:hAnsi="Arial" w:cs="Arial"/>
          <w:lang w:val="sr-Cyrl-CS"/>
        </w:rPr>
        <w:t xml:space="preserve"> </w:t>
      </w:r>
      <w:r w:rsidR="00A045D7">
        <w:rPr>
          <w:rFonts w:ascii="Arial" w:hAnsi="Arial" w:cs="Arial"/>
          <w:lang w:val="sr-Cyrl-CS"/>
        </w:rPr>
        <w:t xml:space="preserve">на име накнаде </w:t>
      </w:r>
      <w:r w:rsidR="00B205EC">
        <w:rPr>
          <w:rFonts w:ascii="Arial" w:hAnsi="Arial" w:cs="Arial"/>
          <w:lang w:val="sr-Cyrl-CS"/>
        </w:rPr>
        <w:t>за</w:t>
      </w:r>
      <w:r w:rsidR="00B83E01" w:rsidRPr="00B205EC">
        <w:rPr>
          <w:rFonts w:ascii="Arial" w:hAnsi="Arial" w:cs="Arial"/>
          <w:lang w:val="sr-Cyrl-CS"/>
        </w:rPr>
        <w:t xml:space="preserve"> </w:t>
      </w:r>
      <w:r w:rsidR="00B83E01" w:rsidRPr="00B205EC">
        <w:rPr>
          <w:rFonts w:ascii="Arial" w:hAnsi="Arial" w:cs="Arial"/>
        </w:rPr>
        <w:t xml:space="preserve">вршење услуге стручног надзора над извођењем радова на </w:t>
      </w:r>
      <w:r w:rsidR="00B83E01" w:rsidRPr="00B205EC">
        <w:rPr>
          <w:rFonts w:ascii="Arial" w:hAnsi="Arial" w:cs="Arial"/>
          <w:lang w:val="sr-Cyrl-CS"/>
        </w:rPr>
        <w:t>рехабилитацији Пиротске улице</w:t>
      </w:r>
      <w:r w:rsidR="00312A68">
        <w:rPr>
          <w:rFonts w:ascii="Arial" w:hAnsi="Arial" w:cs="Arial"/>
          <w:lang w:val="sr-Cyrl-CS"/>
        </w:rPr>
        <w:t xml:space="preserve">, односно износ од </w:t>
      </w:r>
      <w:r w:rsidR="00312A68" w:rsidRPr="00B205EC">
        <w:rPr>
          <w:rFonts w:ascii="Arial" w:hAnsi="Arial" w:cs="Arial"/>
        </w:rPr>
        <w:t>__________ (словима: __</w:t>
      </w:r>
      <w:r w:rsidR="00312A68">
        <w:rPr>
          <w:rFonts w:ascii="Arial" w:hAnsi="Arial" w:cs="Arial"/>
        </w:rPr>
        <w:t>_______________________________</w:t>
      </w:r>
      <w:r w:rsidR="00312A68" w:rsidRPr="00B205EC">
        <w:rPr>
          <w:rFonts w:ascii="Arial" w:hAnsi="Arial" w:cs="Arial"/>
        </w:rPr>
        <w:t xml:space="preserve">) динара без пдв-а, </w:t>
      </w:r>
      <w:r w:rsidR="00312A68" w:rsidRPr="00B205EC">
        <w:rPr>
          <w:rFonts w:ascii="Arial" w:hAnsi="Arial" w:cs="Arial"/>
          <w:lang w:val="sr-Cyrl-CS"/>
        </w:rPr>
        <w:t>и</w:t>
      </w:r>
      <w:r w:rsidR="00312A68" w:rsidRPr="00B205EC">
        <w:rPr>
          <w:rFonts w:ascii="Arial" w:hAnsi="Arial" w:cs="Arial"/>
        </w:rPr>
        <w:t xml:space="preserve"> износ од __________ (словима: __</w:t>
      </w:r>
      <w:r w:rsidR="00312A68">
        <w:rPr>
          <w:rFonts w:ascii="Arial" w:hAnsi="Arial" w:cs="Arial"/>
        </w:rPr>
        <w:t>_______________________________</w:t>
      </w:r>
      <w:r w:rsidR="00312A68" w:rsidRPr="00B205EC">
        <w:rPr>
          <w:rFonts w:ascii="Arial" w:hAnsi="Arial" w:cs="Arial"/>
        </w:rPr>
        <w:t>) динара са пдв-ом</w:t>
      </w:r>
      <w:r w:rsidR="00312A68">
        <w:rPr>
          <w:rFonts w:ascii="Arial" w:hAnsi="Arial" w:cs="Arial"/>
          <w:lang w:val="sr-Cyrl-CS"/>
        </w:rPr>
        <w:t xml:space="preserve"> </w:t>
      </w:r>
      <w:r w:rsidR="00A045D7">
        <w:rPr>
          <w:rFonts w:ascii="Arial" w:hAnsi="Arial" w:cs="Arial"/>
          <w:lang w:val="sr-Cyrl-CS"/>
        </w:rPr>
        <w:t xml:space="preserve">на име накнаде </w:t>
      </w:r>
      <w:r w:rsidR="00B205EC">
        <w:rPr>
          <w:rFonts w:ascii="Arial" w:hAnsi="Arial" w:cs="Arial"/>
          <w:lang w:val="sr-Cyrl-CS"/>
        </w:rPr>
        <w:t>за</w:t>
      </w:r>
      <w:r w:rsidR="00B83E01" w:rsidRPr="00B205EC">
        <w:rPr>
          <w:rFonts w:ascii="Arial" w:hAnsi="Arial" w:cs="Arial"/>
          <w:lang w:val="sr-Cyrl-CS"/>
        </w:rPr>
        <w:t xml:space="preserve"> </w:t>
      </w:r>
      <w:r w:rsidR="00B83E01" w:rsidRPr="00B205EC">
        <w:rPr>
          <w:rFonts w:ascii="Arial" w:hAnsi="Arial" w:cs="Arial"/>
        </w:rPr>
        <w:t xml:space="preserve">вршење услуге стручног надзора над извођењем радова на </w:t>
      </w:r>
      <w:r w:rsidR="00B83E01" w:rsidRPr="00B205EC">
        <w:rPr>
          <w:rFonts w:ascii="Arial" w:hAnsi="Arial" w:cs="Arial"/>
          <w:lang w:val="sr-Cyrl-CS"/>
        </w:rPr>
        <w:t>рехабилитацији Р</w:t>
      </w:r>
      <w:r w:rsidR="00B205EC">
        <w:rPr>
          <w:rFonts w:ascii="Arial" w:hAnsi="Arial" w:cs="Arial"/>
          <w:lang w:val="sr-Cyrl-CS"/>
        </w:rPr>
        <w:t>а</w:t>
      </w:r>
      <w:r w:rsidR="00B83E01" w:rsidRPr="00B205EC">
        <w:rPr>
          <w:rFonts w:ascii="Arial" w:hAnsi="Arial" w:cs="Arial"/>
          <w:lang w:val="sr-Cyrl-CS"/>
        </w:rPr>
        <w:t>ковдолске улице</w:t>
      </w:r>
      <w:r w:rsidR="00312A68">
        <w:rPr>
          <w:rFonts w:ascii="Arial" w:hAnsi="Arial" w:cs="Arial"/>
          <w:lang w:val="sr-Cyrl-CS"/>
        </w:rPr>
        <w:t xml:space="preserve">, односно износ од </w:t>
      </w:r>
      <w:r w:rsidR="00312A68" w:rsidRPr="00B205EC">
        <w:rPr>
          <w:rFonts w:ascii="Arial" w:hAnsi="Arial" w:cs="Arial"/>
        </w:rPr>
        <w:t>__________ (словима: __</w:t>
      </w:r>
      <w:r w:rsidR="00312A68">
        <w:rPr>
          <w:rFonts w:ascii="Arial" w:hAnsi="Arial" w:cs="Arial"/>
        </w:rPr>
        <w:t>_______________________________</w:t>
      </w:r>
      <w:r w:rsidR="00312A68" w:rsidRPr="00B205EC">
        <w:rPr>
          <w:rFonts w:ascii="Arial" w:hAnsi="Arial" w:cs="Arial"/>
        </w:rPr>
        <w:t xml:space="preserve">) динара без пдв-а, </w:t>
      </w:r>
      <w:r w:rsidR="00312A68" w:rsidRPr="00B205EC">
        <w:rPr>
          <w:rFonts w:ascii="Arial" w:hAnsi="Arial" w:cs="Arial"/>
          <w:lang w:val="sr-Cyrl-CS"/>
        </w:rPr>
        <w:t>и</w:t>
      </w:r>
      <w:r w:rsidR="00312A68" w:rsidRPr="00B205EC">
        <w:rPr>
          <w:rFonts w:ascii="Arial" w:hAnsi="Arial" w:cs="Arial"/>
        </w:rPr>
        <w:t xml:space="preserve"> износ од __________ (словима: __</w:t>
      </w:r>
      <w:r w:rsidR="00312A68">
        <w:rPr>
          <w:rFonts w:ascii="Arial" w:hAnsi="Arial" w:cs="Arial"/>
        </w:rPr>
        <w:t>_______________________________</w:t>
      </w:r>
      <w:r w:rsidR="00312A68" w:rsidRPr="00B205EC">
        <w:rPr>
          <w:rFonts w:ascii="Arial" w:hAnsi="Arial" w:cs="Arial"/>
        </w:rPr>
        <w:t>) динара са пдв-ом</w:t>
      </w:r>
      <w:r w:rsidR="00312A68">
        <w:rPr>
          <w:rFonts w:ascii="Arial" w:hAnsi="Arial" w:cs="Arial"/>
          <w:lang w:val="sr-Cyrl-CS"/>
        </w:rPr>
        <w:t xml:space="preserve"> </w:t>
      </w:r>
      <w:r w:rsidR="00A045D7">
        <w:rPr>
          <w:rFonts w:ascii="Arial" w:hAnsi="Arial" w:cs="Arial"/>
          <w:lang w:val="sr-Cyrl-CS"/>
        </w:rPr>
        <w:t xml:space="preserve">на име накнаде </w:t>
      </w:r>
      <w:r w:rsidR="00312A68">
        <w:rPr>
          <w:rFonts w:ascii="Arial" w:hAnsi="Arial" w:cs="Arial"/>
          <w:lang w:val="sr-Cyrl-CS"/>
        </w:rPr>
        <w:t>за</w:t>
      </w:r>
      <w:r w:rsidR="00312A68" w:rsidRPr="00B205EC">
        <w:rPr>
          <w:rFonts w:ascii="Arial" w:hAnsi="Arial" w:cs="Arial"/>
          <w:lang w:val="sr-Cyrl-CS"/>
        </w:rPr>
        <w:t xml:space="preserve"> </w:t>
      </w:r>
      <w:r w:rsidR="00312A68" w:rsidRPr="00B205EC">
        <w:rPr>
          <w:rFonts w:ascii="Arial" w:hAnsi="Arial" w:cs="Arial"/>
        </w:rPr>
        <w:t xml:space="preserve">вршење услуге стручног надзора </w:t>
      </w:r>
      <w:r w:rsidR="00312A68">
        <w:rPr>
          <w:rFonts w:ascii="Arial" w:hAnsi="Arial" w:cs="Arial"/>
        </w:rPr>
        <w:t>над извођењем радова</w:t>
      </w:r>
      <w:r w:rsidR="00312A68">
        <w:rPr>
          <w:rFonts w:ascii="Arial" w:hAnsi="Arial" w:cs="Arial"/>
          <w:lang w:val="sr-Cyrl-CS"/>
        </w:rPr>
        <w:t xml:space="preserve"> </w:t>
      </w:r>
      <w:r w:rsidR="00B83E01" w:rsidRPr="00B205EC">
        <w:rPr>
          <w:rFonts w:ascii="Arial" w:hAnsi="Arial" w:cs="Arial"/>
        </w:rPr>
        <w:t xml:space="preserve">на </w:t>
      </w:r>
      <w:r w:rsidR="00B83E01" w:rsidRPr="00B205EC">
        <w:rPr>
          <w:rFonts w:ascii="Arial" w:hAnsi="Arial" w:cs="Arial"/>
          <w:lang w:val="sr-Cyrl-CS"/>
        </w:rPr>
        <w:t xml:space="preserve">рехабилитацији </w:t>
      </w:r>
      <w:r w:rsidR="00B205EC" w:rsidRPr="00B205EC">
        <w:rPr>
          <w:rFonts w:ascii="Arial" w:hAnsi="Arial" w:cs="Arial"/>
          <w:lang w:val="sr-Cyrl-CS"/>
        </w:rPr>
        <w:t>улице Капетана Коче Анђелковића</w:t>
      </w:r>
      <w:r w:rsidR="00312A68">
        <w:rPr>
          <w:rFonts w:ascii="Arial" w:hAnsi="Arial" w:cs="Arial"/>
          <w:lang w:val="sr-Cyrl-CS"/>
        </w:rPr>
        <w:t>,</w:t>
      </w:r>
      <w:r w:rsidR="00B83E01" w:rsidRPr="00B205EC">
        <w:rPr>
          <w:rFonts w:ascii="Arial" w:hAnsi="Arial" w:cs="Arial"/>
          <w:lang w:val="sr-Cyrl-CS"/>
        </w:rPr>
        <w:t xml:space="preserve"> </w:t>
      </w:r>
      <w:r w:rsidR="00312A68">
        <w:rPr>
          <w:rFonts w:ascii="Arial" w:hAnsi="Arial" w:cs="Arial"/>
          <w:lang w:val="sr-Cyrl-CS"/>
        </w:rPr>
        <w:t xml:space="preserve">односно износ од </w:t>
      </w:r>
      <w:r w:rsidR="00312A68" w:rsidRPr="00B205EC">
        <w:rPr>
          <w:rFonts w:ascii="Arial" w:hAnsi="Arial" w:cs="Arial"/>
        </w:rPr>
        <w:t>__________ (словима: __</w:t>
      </w:r>
      <w:r w:rsidR="00312A68">
        <w:rPr>
          <w:rFonts w:ascii="Arial" w:hAnsi="Arial" w:cs="Arial"/>
        </w:rPr>
        <w:t>_______________________________</w:t>
      </w:r>
      <w:r w:rsidR="00312A68" w:rsidRPr="00B205EC">
        <w:rPr>
          <w:rFonts w:ascii="Arial" w:hAnsi="Arial" w:cs="Arial"/>
        </w:rPr>
        <w:t>) динара без пдв-</w:t>
      </w:r>
      <w:r w:rsidR="00312A68" w:rsidRPr="00B205EC">
        <w:rPr>
          <w:rFonts w:ascii="Arial" w:hAnsi="Arial" w:cs="Arial"/>
        </w:rPr>
        <w:lastRenderedPageBreak/>
        <w:t xml:space="preserve">а, </w:t>
      </w:r>
      <w:r w:rsidR="00312A68" w:rsidRPr="00B205EC">
        <w:rPr>
          <w:rFonts w:ascii="Arial" w:hAnsi="Arial" w:cs="Arial"/>
          <w:lang w:val="sr-Cyrl-CS"/>
        </w:rPr>
        <w:t>и</w:t>
      </w:r>
      <w:r w:rsidR="00312A68" w:rsidRPr="00B205EC">
        <w:rPr>
          <w:rFonts w:ascii="Arial" w:hAnsi="Arial" w:cs="Arial"/>
        </w:rPr>
        <w:t xml:space="preserve"> износ од __________ (словима: __</w:t>
      </w:r>
      <w:r w:rsidR="00312A68">
        <w:rPr>
          <w:rFonts w:ascii="Arial" w:hAnsi="Arial" w:cs="Arial"/>
        </w:rPr>
        <w:t>_______________________________</w:t>
      </w:r>
      <w:r w:rsidR="00312A68" w:rsidRPr="00B205EC">
        <w:rPr>
          <w:rFonts w:ascii="Arial" w:hAnsi="Arial" w:cs="Arial"/>
        </w:rPr>
        <w:t>) динара са пдв-ом</w:t>
      </w:r>
      <w:r w:rsidR="00312A68" w:rsidRPr="00B205EC">
        <w:rPr>
          <w:rFonts w:ascii="Arial" w:hAnsi="Arial" w:cs="Arial"/>
          <w:lang w:val="sr-Cyrl-CS"/>
        </w:rPr>
        <w:t xml:space="preserve"> </w:t>
      </w:r>
      <w:r w:rsidR="00A045D7">
        <w:rPr>
          <w:rFonts w:ascii="Arial" w:hAnsi="Arial" w:cs="Arial"/>
          <w:lang w:val="sr-Cyrl-CS"/>
        </w:rPr>
        <w:t xml:space="preserve">на име накнаде </w:t>
      </w:r>
      <w:r w:rsidR="00312A68">
        <w:rPr>
          <w:rFonts w:ascii="Arial" w:hAnsi="Arial" w:cs="Arial"/>
          <w:lang w:val="sr-Cyrl-CS"/>
        </w:rPr>
        <w:t>за</w:t>
      </w:r>
      <w:r w:rsidR="00B205EC" w:rsidRPr="00B205EC">
        <w:rPr>
          <w:rFonts w:ascii="Arial" w:hAnsi="Arial" w:cs="Arial"/>
          <w:lang w:val="sr-Cyrl-CS"/>
        </w:rPr>
        <w:t xml:space="preserve"> </w:t>
      </w:r>
      <w:r w:rsidR="00B205EC" w:rsidRPr="00B205EC">
        <w:rPr>
          <w:rFonts w:ascii="Arial" w:hAnsi="Arial" w:cs="Arial"/>
        </w:rPr>
        <w:t xml:space="preserve">вршење услуге стручног надзора над извођењем радова на </w:t>
      </w:r>
      <w:r w:rsidR="00B205EC" w:rsidRPr="00B205EC">
        <w:rPr>
          <w:rFonts w:ascii="Arial" w:hAnsi="Arial" w:cs="Arial"/>
          <w:lang w:val="sr-Cyrl-CS"/>
        </w:rPr>
        <w:t>рехабилитацији улице Лазе Младеновића у Бадњевцу</w:t>
      </w:r>
      <w:r w:rsidR="00312A68">
        <w:rPr>
          <w:rFonts w:ascii="Arial" w:hAnsi="Arial" w:cs="Arial"/>
          <w:lang w:val="sr-Cyrl-CS"/>
        </w:rPr>
        <w:t xml:space="preserve">, </w:t>
      </w:r>
      <w:r w:rsidR="00B205EC" w:rsidRPr="00B205EC">
        <w:rPr>
          <w:rFonts w:ascii="Arial" w:hAnsi="Arial" w:cs="Arial"/>
          <w:lang w:val="sr-Cyrl-CS"/>
        </w:rPr>
        <w:t xml:space="preserve"> </w:t>
      </w:r>
      <w:r w:rsidR="00312A68">
        <w:rPr>
          <w:rFonts w:ascii="Arial" w:hAnsi="Arial" w:cs="Arial"/>
          <w:lang w:val="sr-Cyrl-CS"/>
        </w:rPr>
        <w:t xml:space="preserve">односно износ од </w:t>
      </w:r>
      <w:r w:rsidR="00312A68" w:rsidRPr="00B205EC">
        <w:rPr>
          <w:rFonts w:ascii="Arial" w:hAnsi="Arial" w:cs="Arial"/>
        </w:rPr>
        <w:t>__________ (словима: __</w:t>
      </w:r>
      <w:r w:rsidR="00312A68">
        <w:rPr>
          <w:rFonts w:ascii="Arial" w:hAnsi="Arial" w:cs="Arial"/>
        </w:rPr>
        <w:t>_______________________________</w:t>
      </w:r>
      <w:r w:rsidR="00312A68" w:rsidRPr="00B205EC">
        <w:rPr>
          <w:rFonts w:ascii="Arial" w:hAnsi="Arial" w:cs="Arial"/>
        </w:rPr>
        <w:t xml:space="preserve">) динара без пдв-а, </w:t>
      </w:r>
      <w:r w:rsidR="00312A68" w:rsidRPr="00B205EC">
        <w:rPr>
          <w:rFonts w:ascii="Arial" w:hAnsi="Arial" w:cs="Arial"/>
          <w:lang w:val="sr-Cyrl-CS"/>
        </w:rPr>
        <w:t>и</w:t>
      </w:r>
      <w:r w:rsidR="00312A68" w:rsidRPr="00B205EC">
        <w:rPr>
          <w:rFonts w:ascii="Arial" w:hAnsi="Arial" w:cs="Arial"/>
        </w:rPr>
        <w:t xml:space="preserve"> износ од __________ (словима: __</w:t>
      </w:r>
      <w:r w:rsidR="00312A68">
        <w:rPr>
          <w:rFonts w:ascii="Arial" w:hAnsi="Arial" w:cs="Arial"/>
        </w:rPr>
        <w:t>_______________________________</w:t>
      </w:r>
      <w:r w:rsidR="00312A68" w:rsidRPr="00B205EC">
        <w:rPr>
          <w:rFonts w:ascii="Arial" w:hAnsi="Arial" w:cs="Arial"/>
        </w:rPr>
        <w:t>) динара са пдв-ом</w:t>
      </w:r>
      <w:r w:rsidR="00B205EC" w:rsidRPr="00B205EC">
        <w:rPr>
          <w:rFonts w:ascii="Arial" w:hAnsi="Arial" w:cs="Arial"/>
          <w:lang w:val="sr-Cyrl-CS"/>
        </w:rPr>
        <w:t xml:space="preserve"> </w:t>
      </w:r>
      <w:r w:rsidR="00A045D7">
        <w:rPr>
          <w:rFonts w:ascii="Arial" w:hAnsi="Arial" w:cs="Arial"/>
          <w:lang w:val="sr-Cyrl-CS"/>
        </w:rPr>
        <w:t xml:space="preserve">на име накнаде </w:t>
      </w:r>
      <w:r w:rsidR="00B205EC" w:rsidRPr="00B205EC">
        <w:rPr>
          <w:rFonts w:ascii="Arial" w:hAnsi="Arial" w:cs="Arial"/>
          <w:lang w:val="sr-Cyrl-CS"/>
        </w:rPr>
        <w:t xml:space="preserve">за </w:t>
      </w:r>
      <w:r w:rsidR="00B205EC" w:rsidRPr="00B205EC">
        <w:rPr>
          <w:rFonts w:ascii="Arial" w:hAnsi="Arial" w:cs="Arial"/>
        </w:rPr>
        <w:t xml:space="preserve">вршење услуге стручног надзора над извођењем радова на </w:t>
      </w:r>
      <w:r w:rsidR="00B205EC" w:rsidRPr="00B205EC">
        <w:rPr>
          <w:rFonts w:ascii="Arial" w:hAnsi="Arial" w:cs="Arial"/>
          <w:lang w:val="sr-Cyrl-CS"/>
        </w:rPr>
        <w:t>рехабилитацији улице Краљевића Марка у Бадњевцу</w:t>
      </w:r>
      <w:r w:rsidR="00312A68">
        <w:rPr>
          <w:rFonts w:ascii="Arial" w:hAnsi="Arial" w:cs="Arial"/>
          <w:lang w:val="sr-Cyrl-CS"/>
        </w:rPr>
        <w:t xml:space="preserve">, </w:t>
      </w:r>
      <w:r w:rsidR="00B205EC" w:rsidRPr="00B205EC">
        <w:rPr>
          <w:rFonts w:ascii="Arial" w:hAnsi="Arial" w:cs="Arial"/>
          <w:lang w:val="sr-Cyrl-CS"/>
        </w:rPr>
        <w:t xml:space="preserve"> </w:t>
      </w:r>
      <w:r w:rsidR="00312A68">
        <w:rPr>
          <w:rFonts w:ascii="Arial" w:hAnsi="Arial" w:cs="Arial"/>
          <w:lang w:val="sr-Cyrl-CS"/>
        </w:rPr>
        <w:t xml:space="preserve">односно износ од </w:t>
      </w:r>
      <w:r w:rsidR="00312A68" w:rsidRPr="00B205EC">
        <w:rPr>
          <w:rFonts w:ascii="Arial" w:hAnsi="Arial" w:cs="Arial"/>
        </w:rPr>
        <w:t>__________ (словима: __</w:t>
      </w:r>
      <w:r w:rsidR="00312A68">
        <w:rPr>
          <w:rFonts w:ascii="Arial" w:hAnsi="Arial" w:cs="Arial"/>
        </w:rPr>
        <w:t>_______________________________</w:t>
      </w:r>
      <w:r w:rsidR="00312A68" w:rsidRPr="00B205EC">
        <w:rPr>
          <w:rFonts w:ascii="Arial" w:hAnsi="Arial" w:cs="Arial"/>
        </w:rPr>
        <w:t xml:space="preserve">) динара без пдв-а, </w:t>
      </w:r>
      <w:r w:rsidR="00312A68" w:rsidRPr="00B205EC">
        <w:rPr>
          <w:rFonts w:ascii="Arial" w:hAnsi="Arial" w:cs="Arial"/>
          <w:lang w:val="sr-Cyrl-CS"/>
        </w:rPr>
        <w:t>и</w:t>
      </w:r>
      <w:r w:rsidR="00312A68" w:rsidRPr="00B205EC">
        <w:rPr>
          <w:rFonts w:ascii="Arial" w:hAnsi="Arial" w:cs="Arial"/>
        </w:rPr>
        <w:t xml:space="preserve"> износ од __________ (словима: __</w:t>
      </w:r>
      <w:r w:rsidR="00312A68">
        <w:rPr>
          <w:rFonts w:ascii="Arial" w:hAnsi="Arial" w:cs="Arial"/>
        </w:rPr>
        <w:t>_______________________________</w:t>
      </w:r>
      <w:r w:rsidR="00312A68" w:rsidRPr="00B205EC">
        <w:rPr>
          <w:rFonts w:ascii="Arial" w:hAnsi="Arial" w:cs="Arial"/>
        </w:rPr>
        <w:t>) динара са пдв-ом</w:t>
      </w:r>
      <w:r w:rsidR="00B205EC" w:rsidRPr="00B205EC">
        <w:rPr>
          <w:rFonts w:ascii="Arial" w:hAnsi="Arial" w:cs="Arial"/>
          <w:lang w:val="sr-Cyrl-CS"/>
        </w:rPr>
        <w:t xml:space="preserve"> </w:t>
      </w:r>
      <w:r w:rsidR="00A045D7">
        <w:rPr>
          <w:rFonts w:ascii="Arial" w:hAnsi="Arial" w:cs="Arial"/>
          <w:lang w:val="sr-Cyrl-CS"/>
        </w:rPr>
        <w:t xml:space="preserve">на име накнаде </w:t>
      </w:r>
      <w:r w:rsidR="00312A68">
        <w:rPr>
          <w:rFonts w:ascii="Arial" w:hAnsi="Arial" w:cs="Arial"/>
          <w:lang w:val="sr-Cyrl-CS"/>
        </w:rPr>
        <w:t>за</w:t>
      </w:r>
      <w:r w:rsidR="00B205EC" w:rsidRPr="00B205EC">
        <w:rPr>
          <w:rFonts w:ascii="Arial" w:hAnsi="Arial" w:cs="Arial"/>
          <w:lang w:val="sr-Cyrl-CS"/>
        </w:rPr>
        <w:t xml:space="preserve"> </w:t>
      </w:r>
      <w:r w:rsidR="00B205EC" w:rsidRPr="00B205EC">
        <w:rPr>
          <w:rFonts w:ascii="Arial" w:hAnsi="Arial" w:cs="Arial"/>
        </w:rPr>
        <w:t xml:space="preserve">вршење услуге стручног надзора над извођењем радова на </w:t>
      </w:r>
      <w:r w:rsidR="00B205EC" w:rsidRPr="00B205EC">
        <w:rPr>
          <w:rFonts w:ascii="Arial" w:hAnsi="Arial" w:cs="Arial"/>
          <w:lang w:val="sr-Cyrl-CS"/>
        </w:rPr>
        <w:t>рехабилитацији улице Калиготић у Брзану</w:t>
      </w:r>
      <w:r w:rsidR="00312A68">
        <w:rPr>
          <w:rFonts w:ascii="Arial" w:hAnsi="Arial" w:cs="Arial"/>
          <w:lang w:val="sr-Cyrl-CS"/>
        </w:rPr>
        <w:t xml:space="preserve">, односно износ од </w:t>
      </w:r>
      <w:r w:rsidR="00312A68" w:rsidRPr="00B205EC">
        <w:rPr>
          <w:rFonts w:ascii="Arial" w:hAnsi="Arial" w:cs="Arial"/>
        </w:rPr>
        <w:t>__________ (словима: __</w:t>
      </w:r>
      <w:r w:rsidR="00312A68">
        <w:rPr>
          <w:rFonts w:ascii="Arial" w:hAnsi="Arial" w:cs="Arial"/>
        </w:rPr>
        <w:t>_______________________________</w:t>
      </w:r>
      <w:r w:rsidR="00312A68" w:rsidRPr="00B205EC">
        <w:rPr>
          <w:rFonts w:ascii="Arial" w:hAnsi="Arial" w:cs="Arial"/>
        </w:rPr>
        <w:t xml:space="preserve">) динара без пдв-а, </w:t>
      </w:r>
      <w:r w:rsidR="00312A68" w:rsidRPr="00B205EC">
        <w:rPr>
          <w:rFonts w:ascii="Arial" w:hAnsi="Arial" w:cs="Arial"/>
          <w:lang w:val="sr-Cyrl-CS"/>
        </w:rPr>
        <w:t>и</w:t>
      </w:r>
      <w:r w:rsidR="00312A68" w:rsidRPr="00B205EC">
        <w:rPr>
          <w:rFonts w:ascii="Arial" w:hAnsi="Arial" w:cs="Arial"/>
        </w:rPr>
        <w:t xml:space="preserve"> износ од __________ (словима: __</w:t>
      </w:r>
      <w:r w:rsidR="00312A68">
        <w:rPr>
          <w:rFonts w:ascii="Arial" w:hAnsi="Arial" w:cs="Arial"/>
        </w:rPr>
        <w:t>_______________________________</w:t>
      </w:r>
      <w:r w:rsidR="00312A68" w:rsidRPr="00B205EC">
        <w:rPr>
          <w:rFonts w:ascii="Arial" w:hAnsi="Arial" w:cs="Arial"/>
        </w:rPr>
        <w:t>) динара са пдв-ом</w:t>
      </w:r>
      <w:r w:rsidR="00312A68">
        <w:rPr>
          <w:rFonts w:ascii="Arial" w:hAnsi="Arial" w:cs="Arial"/>
          <w:lang w:val="sr-Cyrl-CS"/>
        </w:rPr>
        <w:t xml:space="preserve"> </w:t>
      </w:r>
      <w:r w:rsidR="00A045D7">
        <w:rPr>
          <w:rFonts w:ascii="Arial" w:hAnsi="Arial" w:cs="Arial"/>
          <w:lang w:val="sr-Cyrl-CS"/>
        </w:rPr>
        <w:t xml:space="preserve">на име накнаде </w:t>
      </w:r>
      <w:r w:rsidR="00B205EC" w:rsidRPr="00B205EC">
        <w:rPr>
          <w:rFonts w:ascii="Arial" w:hAnsi="Arial" w:cs="Arial"/>
          <w:lang w:val="sr-Cyrl-CS"/>
        </w:rPr>
        <w:t xml:space="preserve">за </w:t>
      </w:r>
      <w:r w:rsidR="00B205EC" w:rsidRPr="00B205EC">
        <w:rPr>
          <w:rFonts w:ascii="Arial" w:hAnsi="Arial" w:cs="Arial"/>
        </w:rPr>
        <w:t xml:space="preserve">вршење услуге стручног надзора над извођењем радова на </w:t>
      </w:r>
      <w:r w:rsidR="00B205EC" w:rsidRPr="00B205EC">
        <w:rPr>
          <w:rFonts w:ascii="Arial" w:hAnsi="Arial" w:cs="Arial"/>
          <w:lang w:val="sr-Cyrl-CS"/>
        </w:rPr>
        <w:t>рехабилитацији Старокијевачке улице у Кијеву.</w:t>
      </w:r>
    </w:p>
    <w:p w:rsidR="0041534E" w:rsidRPr="004A40A4" w:rsidRDefault="005520AD" w:rsidP="005520AD">
      <w:pPr>
        <w:jc w:val="both"/>
        <w:rPr>
          <w:rFonts w:ascii="Arial" w:eastAsia="Times New Roman" w:hAnsi="Arial" w:cs="Arial"/>
        </w:rPr>
      </w:pP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w:t>
      </w:r>
      <w:r w:rsidR="004A40A4">
        <w:rPr>
          <w:rFonts w:ascii="Arial" w:eastAsia="Times New Roman" w:hAnsi="Arial" w:cs="Arial"/>
        </w:rPr>
        <w:t xml:space="preserve">окончане </w:t>
      </w:r>
      <w:r w:rsidRPr="00926144">
        <w:rPr>
          <w:rFonts w:ascii="Arial" w:eastAsia="Times New Roman" w:hAnsi="Arial" w:cs="Arial"/>
        </w:rPr>
        <w:t xml:space="preserve">ситуације о изведеним радовима од стране извођача </w:t>
      </w:r>
      <w:r w:rsidR="004A40A4">
        <w:rPr>
          <w:rFonts w:ascii="Arial" w:eastAsia="Times New Roman" w:hAnsi="Arial" w:cs="Arial"/>
        </w:rPr>
        <w:t>радова.</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__________________________  код ___________________________ банке.</w:t>
      </w:r>
    </w:p>
    <w:p w:rsidR="007E5E8F" w:rsidRPr="00926144" w:rsidRDefault="005520AD" w:rsidP="005520AD">
      <w:pPr>
        <w:jc w:val="both"/>
        <w:rPr>
          <w:rFonts w:ascii="Arial" w:eastAsia="Times New Roman" w:hAnsi="Arial" w:cs="Arial"/>
        </w:rPr>
      </w:pPr>
      <w:r w:rsidRPr="00926144">
        <w:rPr>
          <w:rFonts w:ascii="Arial" w:eastAsia="Times New Roman" w:hAnsi="Arial" w:cs="Arial"/>
        </w:rPr>
        <w:tab/>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5.</w:t>
      </w:r>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Одржавање уговорених рокова, односно контролу да ли се радови изводе према уговореној динамици о чему ће Извршилац благовремено обавештавати Наручиоца;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 xml:space="preserve">Давање упутства извођачу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w:t>
      </w:r>
      <w:r w:rsidR="00135DEE">
        <w:rPr>
          <w:rFonts w:ascii="Arial" w:hAnsi="Arial" w:cs="Arial"/>
          <w:lang w:val="sr-Cyrl-CS"/>
        </w:rPr>
        <w:t>о</w:t>
      </w:r>
      <w:r w:rsidRPr="00926144">
        <w:rPr>
          <w:rFonts w:ascii="Arial" w:hAnsi="Arial" w:cs="Arial"/>
        </w:rPr>
        <w:t>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41534E" w:rsidRPr="00135DEE" w:rsidRDefault="005520AD" w:rsidP="00135DEE">
      <w:pPr>
        <w:widowControl w:val="0"/>
        <w:numPr>
          <w:ilvl w:val="0"/>
          <w:numId w:val="1"/>
        </w:numPr>
        <w:ind w:left="432" w:hanging="432"/>
        <w:jc w:val="both"/>
        <w:rPr>
          <w:rFonts w:ascii="Arial" w:hAnsi="Arial" w:cs="Arial"/>
        </w:rPr>
      </w:pPr>
      <w:r w:rsidRPr="00926144">
        <w:rPr>
          <w:rFonts w:ascii="Arial" w:hAnsi="Arial" w:cs="Arial"/>
        </w:rPr>
        <w:lastRenderedPageBreak/>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5520AD" w:rsidRPr="00926144" w:rsidRDefault="005520AD" w:rsidP="005520AD">
      <w:pPr>
        <w:jc w:val="both"/>
        <w:rPr>
          <w:rFonts w:ascii="Arial" w:hAnsi="Arial" w:cs="Arial"/>
          <w:lang w:val="sr-Cyrl-CS"/>
        </w:rPr>
      </w:pP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ab/>
        <w:t xml:space="preserve">Извршилац ће са </w:t>
      </w:r>
      <w:r w:rsidRPr="00926144">
        <w:rPr>
          <w:rFonts w:ascii="Arial" w:hAnsi="Arial" w:cs="Arial"/>
        </w:rPr>
        <w:t>вршењем</w:t>
      </w:r>
      <w:r w:rsidR="003A057A">
        <w:rPr>
          <w:rFonts w:ascii="Arial" w:hAnsi="Arial" w:cs="Arial"/>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 xml:space="preserve"> даном</w:t>
      </w:r>
      <w:r w:rsidRPr="00926144">
        <w:rPr>
          <w:rFonts w:ascii="Arial" w:hAnsi="Arial" w:cs="Arial"/>
          <w:lang w:val="sr-Cyrl-CS"/>
        </w:rPr>
        <w:t xml:space="preserve"> увођења у посао извођача радова </w:t>
      </w:r>
      <w:r w:rsidRPr="00926144">
        <w:rPr>
          <w:rFonts w:ascii="Arial" w:hAnsi="Arial" w:cs="Arial"/>
        </w:rPr>
        <w:t>од стране Наручиоца</w:t>
      </w:r>
      <w:r w:rsidR="003A057A">
        <w:rPr>
          <w:rFonts w:ascii="Arial" w:hAnsi="Arial" w:cs="Arial"/>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891B63">
      <w:pPr>
        <w:pStyle w:val="ListParagraph"/>
        <w:numPr>
          <w:ilvl w:val="1"/>
          <w:numId w:val="6"/>
        </w:numPr>
        <w:tabs>
          <w:tab w:val="left" w:pos="0"/>
          <w:tab w:val="left" w:pos="360"/>
        </w:tabs>
        <w:ind w:left="90" w:firstLine="360"/>
        <w:jc w:val="both"/>
        <w:rPr>
          <w:rFonts w:ascii="Arial" w:hAnsi="Arial" w:cs="Arial"/>
        </w:rPr>
      </w:pPr>
      <w:r w:rsidRPr="00926144">
        <w:rPr>
          <w:rFonts w:ascii="Arial" w:hAnsi="Arial" w:cs="Arial"/>
        </w:rPr>
        <w:t>расположиве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ab/>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5520AD" w:rsidRPr="00926144" w:rsidRDefault="005520AD" w:rsidP="005520AD">
      <w:pPr>
        <w:jc w:val="both"/>
        <w:rPr>
          <w:rFonts w:ascii="Arial" w:hAnsi="Arial" w:cs="Arial"/>
        </w:rPr>
      </w:pPr>
      <w:r w:rsidRPr="00926144">
        <w:rPr>
          <w:rFonts w:ascii="Arial" w:hAnsi="Arial" w:cs="Arial"/>
        </w:rPr>
        <w:tab/>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5520AD" w:rsidRPr="00926144" w:rsidRDefault="005520AD" w:rsidP="005520AD">
      <w:pPr>
        <w:jc w:val="both"/>
        <w:rPr>
          <w:rFonts w:ascii="Arial" w:hAnsi="Arial" w:cs="Arial"/>
        </w:rPr>
      </w:pPr>
      <w:r w:rsidRPr="00926144">
        <w:rPr>
          <w:rFonts w:ascii="Arial" w:hAnsi="Arial" w:cs="Arial"/>
        </w:rPr>
        <w:tab/>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(0,5</w:t>
      </w:r>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7.</w:t>
      </w:r>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ab/>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
    <w:p w:rsidR="005520AD" w:rsidRPr="00926144" w:rsidRDefault="005520AD" w:rsidP="005520AD">
      <w:pPr>
        <w:jc w:val="both"/>
        <w:rPr>
          <w:rFonts w:ascii="Arial" w:eastAsia="Times New Roman" w:hAnsi="Arial" w:cs="Arial"/>
        </w:rPr>
      </w:pPr>
      <w:r w:rsidRPr="00926144">
        <w:rPr>
          <w:rFonts w:ascii="Arial" w:eastAsia="Times New Roman" w:hAnsi="Arial" w:cs="Arial"/>
        </w:rPr>
        <w:tab/>
        <w:t xml:space="preserve"> Извршилац је дужан да у извршењу овде уговореног посла поступа с пажњом доброг стручњака.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пружање услуга у уговореним роковима.</w:t>
      </w:r>
    </w:p>
    <w:p w:rsidR="00AF23A4" w:rsidRPr="00891B63" w:rsidRDefault="005520AD" w:rsidP="007E6F66">
      <w:pPr>
        <w:jc w:val="both"/>
        <w:rPr>
          <w:rFonts w:ascii="Arial" w:eastAsia="Times New Roman" w:hAnsi="Arial" w:cs="Arial"/>
          <w:lang w:val="sr-Cyrl-CS"/>
        </w:rPr>
      </w:pPr>
      <w:r w:rsidRPr="00926144">
        <w:rPr>
          <w:rFonts w:ascii="Arial" w:eastAsia="Times New Roman" w:hAnsi="Arial" w:cs="Arial"/>
        </w:rPr>
        <w:tab/>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r w:rsidR="00891B63">
        <w:rPr>
          <w:rFonts w:ascii="Arial" w:eastAsia="Times New Roman" w:hAnsi="Arial" w:cs="Arial"/>
          <w:lang w:val="sr-Cyrl-CS"/>
        </w:rPr>
        <w:t>.</w:t>
      </w:r>
    </w:p>
    <w:p w:rsidR="00AF23A4" w:rsidRDefault="00AF23A4" w:rsidP="007E6F66">
      <w:pPr>
        <w:jc w:val="both"/>
        <w:rPr>
          <w:rFonts w:ascii="Arial" w:hAnsi="Arial" w:cs="Arial"/>
          <w:bCs/>
          <w:iCs/>
          <w:lang w:val="ru-RU"/>
        </w:rPr>
      </w:pPr>
    </w:p>
    <w:p w:rsidR="007F3816" w:rsidRDefault="007F3816" w:rsidP="007E6F66">
      <w:pPr>
        <w:jc w:val="both"/>
        <w:rPr>
          <w:rFonts w:ascii="Arial" w:hAnsi="Arial" w:cs="Arial"/>
          <w:bCs/>
          <w:iCs/>
          <w:lang w:val="ru-RU"/>
        </w:rPr>
      </w:pPr>
    </w:p>
    <w:p w:rsidR="00A045D7" w:rsidRPr="00926144" w:rsidRDefault="00A045D7" w:rsidP="007E6F66">
      <w:pPr>
        <w:jc w:val="both"/>
        <w:rPr>
          <w:rFonts w:ascii="Arial" w:hAnsi="Arial" w:cs="Arial"/>
          <w:bCs/>
          <w:iCs/>
          <w:lang w:val="ru-RU"/>
        </w:rPr>
      </w:pPr>
    </w:p>
    <w:p w:rsidR="005520AD" w:rsidRPr="00926144" w:rsidRDefault="005520AD" w:rsidP="005520AD">
      <w:pPr>
        <w:autoSpaceDE w:val="0"/>
        <w:jc w:val="center"/>
        <w:rPr>
          <w:rFonts w:ascii="Arial" w:eastAsia="Times New Roman" w:hAnsi="Arial" w:cs="Arial"/>
          <w:b/>
          <w:bCs/>
        </w:rPr>
      </w:pPr>
      <w:r w:rsidRPr="00926144">
        <w:rPr>
          <w:rFonts w:ascii="Arial" w:eastAsia="Times New Roman" w:hAnsi="Arial" w:cs="Arial"/>
          <w:b/>
          <w:bCs/>
        </w:rPr>
        <w:lastRenderedPageBreak/>
        <w:t xml:space="preserve">Члан </w:t>
      </w:r>
      <w:r w:rsidR="00891B63">
        <w:rPr>
          <w:rFonts w:ascii="Arial" w:eastAsia="Times New Roman" w:hAnsi="Arial" w:cs="Arial"/>
          <w:b/>
          <w:bCs/>
          <w:lang w:val="sr-Cyrl-CS"/>
        </w:rPr>
        <w:t>8</w:t>
      </w:r>
      <w:r w:rsidRPr="00926144">
        <w:rPr>
          <w:rFonts w:ascii="Arial" w:eastAsia="Times New Roman" w:hAnsi="Arial" w:cs="Arial"/>
          <w:b/>
          <w:bCs/>
        </w:rPr>
        <w:t>.</w:t>
      </w:r>
    </w:p>
    <w:p w:rsidR="005520AD" w:rsidRPr="00926144" w:rsidRDefault="005520AD" w:rsidP="005520AD">
      <w:pPr>
        <w:autoSpaceDE w:val="0"/>
        <w:jc w:val="center"/>
        <w:rPr>
          <w:rFonts w:ascii="Arial" w:eastAsia="Times New Roman" w:hAnsi="Arial" w:cs="Arial"/>
          <w:b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ab/>
      </w:r>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 став 1. овог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926144"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r w:rsidRPr="00926144">
        <w:rPr>
          <w:rFonts w:ascii="Arial" w:eastAsia="Times New Roman" w:hAnsi="Arial" w:cs="Arial"/>
          <w:bCs/>
        </w:rPr>
        <w:t>Уговор се сматра раскинутим даном пријема изјаве од стране Извршиоца.</w:t>
      </w:r>
    </w:p>
    <w:p w:rsidR="005520AD" w:rsidRPr="00926144" w:rsidRDefault="005520AD" w:rsidP="005520AD">
      <w:pPr>
        <w:autoSpaceDE w:val="0"/>
        <w:jc w:val="both"/>
        <w:rPr>
          <w:rFonts w:ascii="Arial" w:eastAsia="Times New Roman" w:hAnsi="Arial" w:cs="Arial"/>
          <w:bCs/>
        </w:rPr>
      </w:pPr>
    </w:p>
    <w:p w:rsidR="005520AD" w:rsidRPr="00926144" w:rsidRDefault="005520AD" w:rsidP="005520AD">
      <w:pPr>
        <w:autoSpaceDE w:val="0"/>
        <w:jc w:val="center"/>
        <w:rPr>
          <w:rFonts w:ascii="Arial" w:eastAsia="Times New Roman" w:hAnsi="Arial" w:cs="Arial"/>
          <w:b/>
          <w:bCs/>
        </w:rPr>
      </w:pPr>
      <w:r w:rsidRPr="00926144">
        <w:rPr>
          <w:rFonts w:ascii="Arial" w:eastAsia="Times New Roman" w:hAnsi="Arial" w:cs="Arial"/>
          <w:b/>
          <w:bCs/>
        </w:rPr>
        <w:t xml:space="preserve">Члан </w:t>
      </w:r>
      <w:r w:rsidR="00891B63">
        <w:rPr>
          <w:rFonts w:ascii="Arial" w:eastAsia="Times New Roman" w:hAnsi="Arial" w:cs="Arial"/>
          <w:b/>
          <w:bCs/>
          <w:lang w:val="sr-Cyrl-CS"/>
        </w:rPr>
        <w:t>9</w:t>
      </w:r>
      <w:r w:rsidRPr="00926144">
        <w:rPr>
          <w:rFonts w:ascii="Arial" w:eastAsia="Times New Roman" w:hAnsi="Arial" w:cs="Arial"/>
          <w:b/>
          <w:bCs/>
        </w:rPr>
        <w:t>.</w:t>
      </w:r>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ab/>
        <w:t>Уговорне стране су сагласне да измене и допуне уговора врше уз обостарну сагласност и у пис</w:t>
      </w:r>
      <w:r w:rsidR="003A057A">
        <w:rPr>
          <w:rFonts w:ascii="Arial" w:hAnsi="Arial" w:cs="Arial"/>
          <w:bCs/>
        </w:rPr>
        <w:t>аној</w:t>
      </w:r>
      <w:r w:rsidRPr="00926144">
        <w:rPr>
          <w:rFonts w:ascii="Arial" w:hAnsi="Arial" w:cs="Arial"/>
          <w:bCs/>
        </w:rPr>
        <w:t xml:space="preserve"> форми, у складу са позитивним прописима.</w:t>
      </w:r>
    </w:p>
    <w:p w:rsidR="005520AD" w:rsidRPr="00926144" w:rsidRDefault="005520AD" w:rsidP="005520AD">
      <w:pPr>
        <w:jc w:val="both"/>
        <w:rPr>
          <w:rFonts w:ascii="Arial" w:hAnsi="Arial" w:cs="Arial"/>
          <w:bCs/>
        </w:rPr>
      </w:pPr>
    </w:p>
    <w:p w:rsidR="005520AD" w:rsidRPr="00926144" w:rsidRDefault="005520AD" w:rsidP="005520AD">
      <w:pPr>
        <w:jc w:val="center"/>
        <w:rPr>
          <w:rFonts w:ascii="Arial" w:hAnsi="Arial" w:cs="Arial"/>
          <w:b/>
          <w:bCs/>
        </w:rPr>
      </w:pPr>
      <w:r w:rsidRPr="00926144">
        <w:rPr>
          <w:rFonts w:ascii="Arial" w:hAnsi="Arial" w:cs="Arial"/>
          <w:b/>
          <w:bCs/>
        </w:rPr>
        <w:t>Члан 1</w:t>
      </w:r>
      <w:r w:rsidR="00891B63">
        <w:rPr>
          <w:rFonts w:ascii="Arial" w:hAnsi="Arial" w:cs="Arial"/>
          <w:b/>
          <w:bCs/>
          <w:lang w:val="sr-Cyrl-CS"/>
        </w:rPr>
        <w:t>0</w:t>
      </w:r>
      <w:r w:rsidRPr="00926144">
        <w:rPr>
          <w:rFonts w:ascii="Arial" w:hAnsi="Arial" w:cs="Arial"/>
          <w:b/>
          <w:bCs/>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ab/>
        <w:t>Све што није изричито регулисано овим Уговором, примениће се одредбе позитивних законских прописа и пословних обичаја.</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1</w:t>
      </w:r>
      <w:r w:rsidR="00891B63">
        <w:rPr>
          <w:rFonts w:ascii="Arial" w:hAnsi="Arial" w:cs="Arial"/>
          <w:b/>
          <w:lang w:val="sr-Cyrl-CS"/>
        </w:rPr>
        <w:t>1</w:t>
      </w:r>
      <w:r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ab/>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1</w:t>
      </w:r>
      <w:r w:rsidR="00891B63">
        <w:rPr>
          <w:rFonts w:ascii="Arial" w:hAnsi="Arial" w:cs="Arial"/>
          <w:b/>
          <w:lang w:val="sr-Cyrl-CS"/>
        </w:rPr>
        <w:t>2</w:t>
      </w:r>
      <w:r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ab/>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
    <w:p w:rsidR="00FB2BC5" w:rsidRPr="00891B63" w:rsidRDefault="00FB2BC5"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t>Члан 1</w:t>
      </w:r>
      <w:r w:rsidR="00891B63">
        <w:rPr>
          <w:rFonts w:ascii="Arial" w:hAnsi="Arial" w:cs="Arial"/>
          <w:b/>
          <w:lang w:val="sr-Cyrl-CS"/>
        </w:rPr>
        <w:t>3</w:t>
      </w:r>
      <w:r w:rsidRPr="00926144">
        <w:rPr>
          <w:rFonts w:ascii="Arial" w:hAnsi="Arial" w:cs="Arial"/>
          <w:b/>
        </w:rPr>
        <w:t>.</w:t>
      </w:r>
    </w:p>
    <w:p w:rsidR="005520AD" w:rsidRPr="00926144" w:rsidRDefault="005520AD" w:rsidP="005520AD">
      <w:pPr>
        <w:jc w:val="center"/>
        <w:rPr>
          <w:rFonts w:ascii="Arial" w:hAnsi="Arial" w:cs="Arial"/>
        </w:rPr>
      </w:pPr>
    </w:p>
    <w:p w:rsidR="005520AD" w:rsidRPr="00891B63" w:rsidRDefault="005520AD" w:rsidP="005520AD">
      <w:pPr>
        <w:jc w:val="both"/>
        <w:rPr>
          <w:rFonts w:ascii="Arial" w:hAnsi="Arial" w:cs="Arial"/>
          <w:lang w:val="sr-Cyrl-CS"/>
        </w:rPr>
      </w:pPr>
      <w:r w:rsidRPr="00926144">
        <w:rPr>
          <w:rFonts w:ascii="Arial" w:hAnsi="Arial" w:cs="Arial"/>
        </w:rPr>
        <w:tab/>
      </w:r>
      <w:r w:rsidR="00891B63" w:rsidRPr="00926144">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w:t>
      </w:r>
      <w:r w:rsidR="00891B63">
        <w:rPr>
          <w:rFonts w:ascii="Arial" w:hAnsi="Arial" w:cs="Arial"/>
          <w:lang w:val="sr-Cyrl-CS"/>
        </w:rPr>
        <w:t xml:space="preserve">у </w:t>
      </w:r>
      <w:r w:rsidR="00891B63" w:rsidRPr="0012158E">
        <w:rPr>
          <w:rFonts w:ascii="Arial" w:eastAsia="Times New Roman" w:hAnsi="Arial" w:cs="Arial"/>
          <w:bCs/>
        </w:rPr>
        <w:t>5 (пет) истоветних примерака, од чег</w:t>
      </w:r>
      <w:r w:rsidR="00891B63">
        <w:rPr>
          <w:rFonts w:ascii="Arial" w:eastAsia="Times New Roman" w:hAnsi="Arial" w:cs="Arial"/>
          <w:bCs/>
        </w:rPr>
        <w:t>а 3 (три) примерка за Наручиоца</w:t>
      </w:r>
      <w:r w:rsidR="00891B63">
        <w:rPr>
          <w:rFonts w:ascii="Arial" w:eastAsia="Times New Roman" w:hAnsi="Arial" w:cs="Arial"/>
          <w:bCs/>
          <w:lang w:val="sr-Cyrl-CS"/>
        </w:rPr>
        <w:t xml:space="preserve"> и</w:t>
      </w:r>
      <w:r w:rsidR="00891B63" w:rsidRPr="0012158E">
        <w:rPr>
          <w:rFonts w:ascii="Arial" w:eastAsia="Times New Roman" w:hAnsi="Arial" w:cs="Arial"/>
          <w:bCs/>
        </w:rPr>
        <w:t xml:space="preserve"> 2 (два) за </w:t>
      </w:r>
      <w:r w:rsidR="00891B63" w:rsidRPr="0012158E">
        <w:rPr>
          <w:rFonts w:ascii="Arial" w:eastAsia="Times New Roman" w:hAnsi="Arial" w:cs="Arial"/>
          <w:bCs/>
          <w:lang w:val="sr-Cyrl-CS"/>
        </w:rPr>
        <w:t>Изврши</w:t>
      </w:r>
      <w:r w:rsidR="00891B63">
        <w:rPr>
          <w:rFonts w:ascii="Arial" w:eastAsia="Times New Roman" w:hAnsi="Arial" w:cs="Arial"/>
          <w:bCs/>
          <w:lang w:val="sr-Cyrl-CS"/>
        </w:rPr>
        <w:t>о</w:t>
      </w:r>
      <w:r w:rsidR="00891B63" w:rsidRPr="0012158E">
        <w:rPr>
          <w:rFonts w:ascii="Arial" w:eastAsia="Times New Roman" w:hAnsi="Arial" w:cs="Arial"/>
          <w:bCs/>
          <w:lang w:val="sr-Cyrl-CS"/>
        </w:rPr>
        <w:t>ц</w:t>
      </w:r>
      <w:r w:rsidR="00891B63">
        <w:rPr>
          <w:rFonts w:ascii="Arial" w:eastAsia="Times New Roman" w:hAnsi="Arial" w:cs="Arial"/>
          <w:bCs/>
          <w:lang w:val="sr-Cyrl-CS"/>
        </w:rPr>
        <w:t>а</w:t>
      </w:r>
      <w:r w:rsidR="00891B63" w:rsidRPr="0012158E">
        <w:rPr>
          <w:rFonts w:ascii="Arial" w:eastAsia="Times New Roman" w:hAnsi="Arial" w:cs="Arial"/>
          <w:bCs/>
        </w:rPr>
        <w:t>услуга</w:t>
      </w:r>
      <w:r w:rsidR="00891B63">
        <w:rPr>
          <w:rFonts w:ascii="Arial" w:eastAsia="Times New Roman" w:hAnsi="Arial" w:cs="Arial"/>
          <w:bCs/>
          <w:lang w:val="sr-Cyrl-CS"/>
        </w:rPr>
        <w:t>.</w:t>
      </w:r>
    </w:p>
    <w:p w:rsidR="00BD7632" w:rsidRPr="00926144" w:rsidRDefault="00BD7632" w:rsidP="005520AD">
      <w:pPr>
        <w:jc w:val="both"/>
        <w:rPr>
          <w:rFonts w:ascii="Arial" w:hAnsi="Arial" w:cs="Arial"/>
          <w:lang w:val="sr-Cyrl-CS"/>
        </w:rPr>
      </w:pPr>
    </w:p>
    <w:p w:rsidR="005520AD" w:rsidRPr="00926144" w:rsidRDefault="005520AD" w:rsidP="005520AD">
      <w:pPr>
        <w:jc w:val="both"/>
        <w:rPr>
          <w:rFonts w:ascii="Arial" w:hAnsi="Arial" w:cs="Arial"/>
          <w:lang w:val="sr-Cyrl-CS"/>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7F3816">
        <w:rPr>
          <w:rFonts w:ascii="Arial" w:hAnsi="Arial" w:cs="Arial"/>
          <w:b/>
          <w:lang w:val="sr-Cyrl-CS"/>
        </w:rPr>
        <w:tab/>
      </w:r>
      <w:r w:rsidR="007F3816">
        <w:rPr>
          <w:rFonts w:ascii="Arial" w:hAnsi="Arial" w:cs="Arial"/>
          <w:b/>
          <w:lang w:val="sr-Cyrl-CS"/>
        </w:rPr>
        <w:tab/>
      </w:r>
      <w:r w:rsidR="007F3816">
        <w:rPr>
          <w:rFonts w:ascii="Arial" w:hAnsi="Arial" w:cs="Arial"/>
          <w:b/>
          <w:lang w:val="sr-Cyrl-CS"/>
        </w:rPr>
        <w:tab/>
      </w:r>
      <w:r w:rsidR="007F3816">
        <w:rPr>
          <w:rFonts w:ascii="Arial" w:hAnsi="Arial" w:cs="Arial"/>
          <w:b/>
          <w:lang w:val="sr-Cyrl-CS"/>
        </w:rPr>
        <w:tab/>
      </w:r>
      <w:r w:rsidR="007F3816">
        <w:rPr>
          <w:rFonts w:ascii="Arial" w:hAnsi="Arial" w:cs="Arial"/>
          <w:b/>
          <w:lang w:val="sr-Cyrl-CS"/>
        </w:rPr>
        <w:tab/>
      </w:r>
      <w:r w:rsidR="007F3816">
        <w:rPr>
          <w:rFonts w:ascii="Arial" w:hAnsi="Arial" w:cs="Arial"/>
          <w:b/>
          <w:lang w:val="sr-Cyrl-CS"/>
        </w:rPr>
        <w:tab/>
      </w:r>
      <w:r w:rsidR="007F3816">
        <w:rPr>
          <w:rFonts w:ascii="Arial" w:hAnsi="Arial" w:cs="Arial"/>
          <w:b/>
          <w:lang w:val="sr-Cyrl-CS"/>
        </w:rPr>
        <w:tab/>
      </w:r>
      <w:r w:rsidRPr="00926144">
        <w:rPr>
          <w:rFonts w:ascii="Arial" w:hAnsi="Arial" w:cs="Arial"/>
          <w:b/>
          <w:lang w:val="ru-RU"/>
        </w:rPr>
        <w:t>ЗА</w:t>
      </w:r>
      <w:r w:rsidRPr="00926144">
        <w:rPr>
          <w:rFonts w:ascii="Arial" w:hAnsi="Arial" w:cs="Arial"/>
          <w:b/>
        </w:rPr>
        <w:t>ИЗВРШИОЦА</w:t>
      </w:r>
    </w:p>
    <w:p w:rsidR="005520AD" w:rsidRPr="00926144" w:rsidRDefault="005520AD" w:rsidP="005520AD">
      <w:pPr>
        <w:jc w:val="both"/>
        <w:rPr>
          <w:rFonts w:ascii="Arial" w:hAnsi="Arial" w:cs="Arial"/>
          <w:b/>
          <w:lang w:val="sr-Cyrl-CS"/>
        </w:rPr>
      </w:pPr>
    </w:p>
    <w:p w:rsidR="00BD7632" w:rsidRPr="00926144" w:rsidRDefault="005520AD" w:rsidP="00BD7632">
      <w:pPr>
        <w:rPr>
          <w:rFonts w:ascii="Arial" w:hAnsi="Arial" w:cs="Arial"/>
          <w:b/>
          <w:lang w:val="sr-Cyrl-CS"/>
        </w:rPr>
      </w:pPr>
      <w:r w:rsidRPr="00926144">
        <w:rPr>
          <w:rFonts w:ascii="Arial" w:hAnsi="Arial" w:cs="Arial"/>
          <w:b/>
          <w:lang w:val="sr-Latn-CS"/>
        </w:rPr>
        <w:t xml:space="preserve">__________________           </w:t>
      </w:r>
      <w:r w:rsidR="007F3816">
        <w:rPr>
          <w:rFonts w:ascii="Arial" w:hAnsi="Arial" w:cs="Arial"/>
          <w:b/>
          <w:lang w:val="sr-Cyrl-CS"/>
        </w:rPr>
        <w:t xml:space="preserve">              </w:t>
      </w:r>
      <w:r w:rsidR="007F3816">
        <w:rPr>
          <w:rFonts w:ascii="Arial" w:hAnsi="Arial" w:cs="Arial"/>
          <w:b/>
          <w:lang w:val="sr-Cyrl-CS"/>
        </w:rPr>
        <w:tab/>
      </w:r>
      <w:r w:rsidR="007F3816">
        <w:rPr>
          <w:rFonts w:ascii="Arial" w:hAnsi="Arial" w:cs="Arial"/>
          <w:b/>
          <w:lang w:val="sr-Cyrl-CS"/>
        </w:rPr>
        <w:tab/>
        <w:t xml:space="preserve">               </w:t>
      </w:r>
      <w:r w:rsidRPr="00926144">
        <w:rPr>
          <w:rFonts w:ascii="Arial" w:hAnsi="Arial" w:cs="Arial"/>
          <w:b/>
          <w:lang w:val="sr-Latn-CS"/>
        </w:rPr>
        <w:t>____________</w:t>
      </w:r>
      <w:r w:rsidRPr="00926144">
        <w:rPr>
          <w:rFonts w:ascii="Arial" w:hAnsi="Arial" w:cs="Arial"/>
          <w:b/>
        </w:rPr>
        <w:t>_________</w:t>
      </w:r>
      <w:r w:rsidR="007F3816">
        <w:rPr>
          <w:rFonts w:ascii="Arial" w:hAnsi="Arial" w:cs="Arial"/>
          <w:b/>
          <w:lang w:val="sr-Cyrl-CS"/>
        </w:rPr>
        <w:t xml:space="preserve"> </w:t>
      </w:r>
      <w:r w:rsidR="005B11B5">
        <w:rPr>
          <w:rFonts w:ascii="Arial" w:hAnsi="Arial" w:cs="Arial"/>
          <w:lang w:val="sr-Cyrl-CS"/>
        </w:rPr>
        <w:t>Нина Јевтић, начелница</w:t>
      </w:r>
    </w:p>
    <w:p w:rsidR="0041534E" w:rsidRPr="00926144" w:rsidRDefault="0041534E" w:rsidP="005520AD">
      <w:pPr>
        <w:tabs>
          <w:tab w:val="left" w:pos="5460"/>
        </w:tabs>
        <w:rPr>
          <w:rFonts w:ascii="Arial" w:hAnsi="Arial" w:cs="Arial"/>
          <w:lang w:val="sr-Cyrl-CS"/>
        </w:rPr>
      </w:pPr>
    </w:p>
    <w:p w:rsidR="00261651" w:rsidRPr="00AF23A4" w:rsidRDefault="00BD7632" w:rsidP="007E6F66">
      <w:pPr>
        <w:jc w:val="both"/>
        <w:rPr>
          <w:rFonts w:ascii="Arial" w:hAnsi="Arial" w:cs="Arial"/>
          <w:bCs/>
          <w:i/>
          <w:iCs/>
          <w:color w:val="auto"/>
          <w:sz w:val="22"/>
          <w:szCs w:val="22"/>
          <w:lang w:val="sr-Cyrl-CS"/>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 xml:space="preserve">може представљати негативну референцу </w:t>
      </w:r>
      <w:r w:rsidR="00B01B61">
        <w:rPr>
          <w:rFonts w:ascii="Arial" w:hAnsi="Arial" w:cs="Arial"/>
          <w:bCs/>
          <w:i/>
          <w:iCs/>
          <w:color w:val="auto"/>
          <w:sz w:val="22"/>
          <w:szCs w:val="22"/>
        </w:rPr>
        <w:t>према члану 82. став 1. тачка 3</w:t>
      </w:r>
      <w:r w:rsidR="00B01B61">
        <w:rPr>
          <w:rFonts w:ascii="Arial" w:hAnsi="Arial" w:cs="Arial"/>
          <w:bCs/>
          <w:i/>
          <w:iCs/>
          <w:color w:val="auto"/>
          <w:sz w:val="22"/>
          <w:szCs w:val="22"/>
          <w:lang w:val="sr-Cyrl-CS"/>
        </w:rPr>
        <w:t>)</w:t>
      </w:r>
      <w:r w:rsidRPr="00926144">
        <w:rPr>
          <w:rFonts w:ascii="Arial" w:hAnsi="Arial" w:cs="Arial"/>
          <w:bCs/>
          <w:i/>
          <w:iCs/>
          <w:color w:val="auto"/>
          <w:sz w:val="22"/>
          <w:szCs w:val="22"/>
        </w:rPr>
        <w:t xml:space="preserve"> ЗЈН</w:t>
      </w:r>
      <w:r w:rsidR="007F3816">
        <w:rPr>
          <w:rFonts w:ascii="Arial" w:hAnsi="Arial" w:cs="Arial"/>
          <w:bCs/>
          <w:i/>
          <w:iCs/>
          <w:color w:val="auto"/>
          <w:sz w:val="22"/>
          <w:szCs w:val="22"/>
          <w:lang w:val="sr-Cyrl-CS"/>
        </w:rPr>
        <w:t>.</w:t>
      </w:r>
    </w:p>
    <w:p w:rsidR="00BD7632" w:rsidRPr="00926144" w:rsidRDefault="006172C7"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lastRenderedPageBreak/>
        <w:t>I</w:t>
      </w:r>
      <w:r w:rsidR="00BD7632" w:rsidRPr="00926144">
        <w:rPr>
          <w:rFonts w:ascii="Arial" w:hAnsi="Arial" w:cs="Arial"/>
          <w:b/>
          <w:bCs/>
          <w:i/>
          <w:iCs/>
          <w:sz w:val="28"/>
          <w:szCs w:val="28"/>
          <w:lang w:val="sr-Latn-CS"/>
        </w:rPr>
        <w:t>X</w:t>
      </w:r>
      <w:r w:rsidR="00BD7632"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0019467C">
        <w:rPr>
          <w:rFonts w:ascii="Arial" w:eastAsia="TimesNewRomanPSMT" w:hAnsi="Arial" w:cs="Arial"/>
          <w:bCs/>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7E5E8F" w:rsidRPr="00926144">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00CD698C">
        <w:rPr>
          <w:rFonts w:ascii="Arial" w:eastAsia="TimesNewRomanPS-BoldMT" w:hAnsi="Arial" w:cs="Arial"/>
          <w:b/>
          <w:bCs/>
          <w:lang w:val="ru-RU"/>
        </w:rPr>
        <w:t>«</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w:t>
      </w:r>
      <w:r w:rsidR="00261651">
        <w:rPr>
          <w:rFonts w:ascii="Arial" w:hAnsi="Arial" w:cs="Arial"/>
          <w:b/>
          <w:bCs/>
          <w:iCs/>
          <w:lang w:val="sr-Cyrl-CS"/>
        </w:rPr>
        <w:t>рехабилитацији</w:t>
      </w:r>
      <w:r w:rsidR="00335789" w:rsidRPr="00926144">
        <w:rPr>
          <w:rFonts w:ascii="Arial" w:hAnsi="Arial" w:cs="Arial"/>
          <w:b/>
          <w:bCs/>
          <w:iCs/>
          <w:lang w:val="sr-Cyrl-CS"/>
        </w:rPr>
        <w:t xml:space="preserve"> путева</w:t>
      </w:r>
      <w:r w:rsidR="00B01B61">
        <w:rPr>
          <w:rFonts w:ascii="Arial" w:hAnsi="Arial" w:cs="Arial"/>
          <w:b/>
          <w:bCs/>
          <w:iCs/>
          <w:lang w:val="sr-Cyrl-CS"/>
        </w:rPr>
        <w:t xml:space="preserve"> и улица</w:t>
      </w:r>
      <w:r w:rsidR="0019467C">
        <w:rPr>
          <w:rFonts w:ascii="Arial" w:hAnsi="Arial" w:cs="Arial"/>
          <w:b/>
          <w:bCs/>
          <w:iCs/>
        </w:rPr>
        <w:t xml:space="preserve"> </w:t>
      </w:r>
      <w:r w:rsidR="00B2556E" w:rsidRPr="00926144">
        <w:rPr>
          <w:rFonts w:ascii="Arial" w:hAnsi="Arial" w:cs="Arial"/>
          <w:b/>
          <w:bCs/>
          <w:iCs/>
          <w:lang w:val="sr-Cyrl-CS"/>
        </w:rPr>
        <w:t>на територији општине Баточина</w:t>
      </w:r>
      <w:r w:rsidR="0019467C">
        <w:rPr>
          <w:rFonts w:ascii="Arial" w:hAnsi="Arial" w:cs="Arial"/>
          <w:b/>
          <w:bCs/>
          <w:iCs/>
        </w:rPr>
        <w:t xml:space="preserve"> </w:t>
      </w:r>
      <w:r w:rsidRPr="00926144">
        <w:rPr>
          <w:rFonts w:ascii="Arial" w:eastAsia="TimesNewRomanPSMT" w:hAnsi="Arial" w:cs="Arial"/>
          <w:b/>
          <w:bCs/>
          <w:lang w:val="ru-RU"/>
        </w:rPr>
        <w:t xml:space="preserve">- </w:t>
      </w:r>
      <w:r w:rsidR="00CD698C">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auto"/>
          <w:lang w:val="ru-RU"/>
        </w:rPr>
        <w:t>Понуда се сматра благовременом уколико је примљена од стране наручиоца до</w:t>
      </w:r>
      <w:r w:rsidR="0019467C">
        <w:rPr>
          <w:rFonts w:ascii="Arial" w:hAnsi="Arial" w:cs="Arial"/>
          <w:color w:val="auto"/>
        </w:rPr>
        <w:t xml:space="preserve"> </w:t>
      </w:r>
      <w:r w:rsidR="004A40A4">
        <w:rPr>
          <w:rFonts w:ascii="Arial" w:hAnsi="Arial" w:cs="Arial"/>
          <w:b/>
          <w:color w:val="auto"/>
          <w:lang w:val="ru-RU"/>
        </w:rPr>
        <w:t>08</w:t>
      </w:r>
      <w:bookmarkStart w:id="0" w:name="_GoBack"/>
      <w:bookmarkEnd w:id="0"/>
      <w:r w:rsidR="00261651">
        <w:rPr>
          <w:rFonts w:ascii="Arial" w:hAnsi="Arial" w:cs="Arial"/>
          <w:b/>
          <w:color w:val="auto"/>
          <w:lang w:val="ru-RU"/>
        </w:rPr>
        <w:t>.</w:t>
      </w:r>
      <w:r w:rsidR="00CD698C">
        <w:rPr>
          <w:rFonts w:ascii="Arial" w:hAnsi="Arial" w:cs="Arial"/>
          <w:b/>
          <w:color w:val="auto"/>
          <w:lang w:val="ru-RU"/>
        </w:rPr>
        <w:t>04</w:t>
      </w:r>
      <w:r w:rsidR="0041534E" w:rsidRPr="00926144">
        <w:rPr>
          <w:rFonts w:ascii="Arial" w:hAnsi="Arial" w:cs="Arial"/>
          <w:b/>
          <w:color w:val="auto"/>
          <w:lang w:val="ru-RU"/>
        </w:rPr>
        <w:t>.20</w:t>
      </w:r>
      <w:r w:rsidR="00CD698C">
        <w:rPr>
          <w:rFonts w:ascii="Arial" w:hAnsi="Arial" w:cs="Arial"/>
          <w:b/>
          <w:color w:val="auto"/>
          <w:lang w:val="ru-RU"/>
        </w:rPr>
        <w:t>20</w:t>
      </w:r>
      <w:r w:rsidRPr="00926144">
        <w:rPr>
          <w:rFonts w:ascii="Arial" w:hAnsi="Arial" w:cs="Arial"/>
          <w:b/>
          <w:color w:val="auto"/>
          <w:lang w:val="ru-RU"/>
        </w:rPr>
        <w:t xml:space="preserve">. године до </w:t>
      </w:r>
      <w:r w:rsidR="00CD698C">
        <w:rPr>
          <w:rFonts w:ascii="Arial" w:hAnsi="Arial" w:cs="Arial"/>
          <w:b/>
          <w:color w:val="auto"/>
          <w:lang w:val="ru-RU"/>
        </w:rPr>
        <w:t>10:0</w:t>
      </w:r>
      <w:r w:rsidR="007F575A">
        <w:rPr>
          <w:rFonts w:ascii="Arial" w:hAnsi="Arial" w:cs="Arial"/>
          <w:b/>
          <w:color w:val="auto"/>
          <w:lang w:val="ru-RU"/>
        </w:rPr>
        <w:t>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 xml:space="preserve">Понуде се отварају истог дана у скупштинској сали општине Баточина у </w:t>
      </w:r>
      <w:r w:rsidR="00504C41">
        <w:rPr>
          <w:rFonts w:ascii="Arial" w:hAnsi="Arial" w:cs="Arial"/>
          <w:b/>
          <w:color w:val="auto"/>
          <w:lang w:val="sr-Cyrl-CS"/>
        </w:rPr>
        <w:t>1</w:t>
      </w:r>
      <w:r w:rsidR="00CD698C">
        <w:rPr>
          <w:rFonts w:ascii="Arial" w:hAnsi="Arial" w:cs="Arial"/>
          <w:b/>
          <w:color w:val="auto"/>
          <w:lang w:val="sr-Cyrl-CS"/>
        </w:rPr>
        <w:t>0:3</w:t>
      </w:r>
      <w:r w:rsidRPr="00926144">
        <w:rPr>
          <w:rFonts w:ascii="Arial" w:hAnsi="Arial" w:cs="Arial"/>
          <w:b/>
          <w:color w:val="auto"/>
          <w:lang w:val="sr-Cyrl-CS"/>
        </w:rPr>
        <w:t>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Default="00BD7632" w:rsidP="00BD7632">
      <w:pPr>
        <w:autoSpaceDE w:val="0"/>
        <w:autoSpaceDN w:val="0"/>
        <w:adjustRightInd w:val="0"/>
        <w:spacing w:line="240" w:lineRule="auto"/>
        <w:jc w:val="both"/>
        <w:rPr>
          <w:rFonts w:ascii="Arial" w:hAnsi="Arial" w:cs="Arial"/>
          <w:color w:val="auto"/>
          <w:lang w:val="sr-Cyrl-CS"/>
        </w:rPr>
      </w:pPr>
      <w:r w:rsidRPr="00926144">
        <w:rPr>
          <w:rFonts w:ascii="Arial" w:hAnsi="Arial" w:cs="Arial"/>
          <w:color w:val="auto"/>
        </w:rPr>
        <w:t xml:space="preserve">Понуда мора да садржи: </w:t>
      </w:r>
    </w:p>
    <w:p w:rsidR="007F3816" w:rsidRPr="007F3816" w:rsidRDefault="007F3816" w:rsidP="007F3816">
      <w:pPr>
        <w:pStyle w:val="ListParagraph"/>
        <w:numPr>
          <w:ilvl w:val="0"/>
          <w:numId w:val="42"/>
        </w:numPr>
        <w:autoSpaceDE w:val="0"/>
        <w:autoSpaceDN w:val="0"/>
        <w:adjustRightInd w:val="0"/>
        <w:spacing w:line="240" w:lineRule="auto"/>
        <w:jc w:val="both"/>
        <w:rPr>
          <w:rFonts w:ascii="Arial" w:hAnsi="Arial" w:cs="Arial"/>
          <w:color w:val="auto"/>
          <w:lang w:val="sr-Cyrl-CS"/>
        </w:rPr>
      </w:pPr>
      <w:r>
        <w:rPr>
          <w:rFonts w:ascii="Arial" w:hAnsi="Arial" w:cs="Arial"/>
          <w:color w:val="auto"/>
          <w:lang w:val="sr-Cyrl-CS"/>
        </w:rPr>
        <w:t xml:space="preserve">Поглавље </w:t>
      </w:r>
      <w:r>
        <w:rPr>
          <w:rFonts w:ascii="Arial" w:hAnsi="Arial" w:cs="Arial"/>
          <w:color w:val="auto"/>
        </w:rPr>
        <w:t xml:space="preserve">III - </w:t>
      </w:r>
      <w:r w:rsidRPr="00926144">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w:t>
      </w:r>
      <w:r>
        <w:rPr>
          <w:rFonts w:ascii="Arial" w:eastAsia="TimesNewRomanPSMT" w:hAnsi="Arial" w:cs="Arial"/>
          <w:lang w:val="ru-RU"/>
        </w:rPr>
        <w:t>о извршења, евентуалне додатне услуге</w:t>
      </w:r>
      <w:r w:rsidRPr="00926144">
        <w:rPr>
          <w:rFonts w:ascii="Arial" w:eastAsia="TimesNewRomanPSMT" w:hAnsi="Arial" w:cs="Arial"/>
          <w:lang w:val="ru-RU"/>
        </w:rPr>
        <w:t xml:space="preserve"> и сл</w:t>
      </w:r>
      <w:r>
        <w:rPr>
          <w:rFonts w:ascii="Arial" w:eastAsia="TimesNewRomanPSMT" w:hAnsi="Arial" w:cs="Arial"/>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722525" w:rsidRPr="00504C41" w:rsidRDefault="00722525" w:rsidP="00722525">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w:t>
      </w:r>
      <w:r w:rsidRPr="00926144">
        <w:rPr>
          <w:rFonts w:ascii="Arial" w:eastAsia="TimesNewRomanPSMT" w:hAnsi="Arial" w:cs="Arial"/>
        </w:rPr>
        <w:t>Закона</w:t>
      </w:r>
      <w:r w:rsidRPr="00926144">
        <w:rPr>
          <w:rFonts w:ascii="Arial" w:hAnsi="Arial" w:cs="Arial"/>
        </w:rPr>
        <w:t xml:space="preserve"> (Образац 5);</w:t>
      </w:r>
    </w:p>
    <w:p w:rsidR="00504C41" w:rsidRPr="00B01B61" w:rsidRDefault="00504C41" w:rsidP="00504C41">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r w:rsidRPr="00926144">
        <w:rPr>
          <w:rFonts w:ascii="Arial" w:hAnsi="Arial" w:cs="Arial"/>
        </w:rPr>
        <w:t xml:space="preserve"> (Образац </w:t>
      </w:r>
      <w:r>
        <w:rPr>
          <w:rFonts w:ascii="Arial" w:hAnsi="Arial" w:cs="Arial"/>
          <w:lang w:val="sr-Cyrl-CS"/>
        </w:rPr>
        <w:t>6</w:t>
      </w:r>
      <w:r w:rsidRPr="00926144">
        <w:rPr>
          <w:rFonts w:ascii="Arial" w:hAnsi="Arial" w:cs="Arial"/>
        </w:rPr>
        <w:t>);</w:t>
      </w:r>
    </w:p>
    <w:p w:rsidR="00B01B61" w:rsidRPr="00504C41" w:rsidRDefault="00B01B61" w:rsidP="00504C41">
      <w:pPr>
        <w:pStyle w:val="ListParagraph"/>
        <w:numPr>
          <w:ilvl w:val="0"/>
          <w:numId w:val="23"/>
        </w:numPr>
        <w:jc w:val="both"/>
        <w:rPr>
          <w:rFonts w:ascii="Arial" w:hAnsi="Arial" w:cs="Arial"/>
        </w:rPr>
      </w:pPr>
      <w:r>
        <w:rPr>
          <w:rFonts w:ascii="Arial" w:hAnsi="Arial" w:cs="Arial"/>
          <w:lang w:val="sr-Cyrl-CS"/>
        </w:rPr>
        <w:lastRenderedPageBreak/>
        <w:t>Образац изјаве о кадровском капацитету (Образац 7);</w:t>
      </w:r>
    </w:p>
    <w:p w:rsidR="00BD7632" w:rsidRPr="00722525" w:rsidRDefault="00BD7632" w:rsidP="00722525">
      <w:pPr>
        <w:numPr>
          <w:ilvl w:val="0"/>
          <w:numId w:val="23"/>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Споразум учесника о заједничком подношењу понуде</w:t>
      </w:r>
      <w:r w:rsidRPr="00926144">
        <w:rPr>
          <w:rFonts w:ascii="Arial" w:eastAsiaTheme="minorHAnsi" w:hAnsi="Arial" w:cs="Arial"/>
          <w:color w:val="auto"/>
          <w:kern w:val="0"/>
          <w:lang w:eastAsia="en-US"/>
        </w:rPr>
        <w:t>,</w:t>
      </w:r>
      <w:r w:rsidR="0019467C">
        <w:rPr>
          <w:rFonts w:ascii="Arial" w:eastAsiaTheme="minorHAnsi" w:hAnsi="Arial" w:cs="Arial"/>
          <w:color w:val="auto"/>
          <w:kern w:val="0"/>
          <w:lang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Све т</w:t>
      </w:r>
      <w:r w:rsidR="00504C41">
        <w:rPr>
          <w:rFonts w:ascii="Arial" w:eastAsiaTheme="minorHAnsi" w:hAnsi="Arial" w:cs="Arial"/>
          <w:color w:val="auto"/>
          <w:kern w:val="0"/>
          <w:lang w:eastAsia="en-US"/>
        </w:rPr>
        <w:t>ражене доказе предвиђене V</w:t>
      </w:r>
      <w:r w:rsidRPr="00926144">
        <w:rPr>
          <w:rFonts w:ascii="Arial" w:eastAsiaTheme="minorHAnsi" w:hAnsi="Arial" w:cs="Arial"/>
          <w:color w:val="auto"/>
          <w:kern w:val="0"/>
          <w:lang w:eastAsia="en-US"/>
        </w:rPr>
        <w:t xml:space="preserve"> делом кон.докум. ("Услови за учешће у поступку јавне</w:t>
      </w:r>
      <w:r w:rsidR="0019467C">
        <w:rPr>
          <w:rFonts w:ascii="Arial" w:eastAsiaTheme="minorHAnsi" w:hAnsi="Arial" w:cs="Arial"/>
          <w:color w:val="auto"/>
          <w:kern w:val="0"/>
          <w:lang w:eastAsia="en-US"/>
        </w:rPr>
        <w:t xml:space="preserve"> </w:t>
      </w:r>
      <w:r w:rsidRPr="00926144">
        <w:rPr>
          <w:rFonts w:ascii="Arial" w:eastAsiaTheme="minorHAnsi" w:hAnsi="Arial" w:cs="Arial"/>
          <w:color w:val="auto"/>
          <w:kern w:val="0"/>
          <w:lang w:eastAsia="en-US"/>
        </w:rPr>
        <w:t>набавке из чл.</w:t>
      </w:r>
      <w:r w:rsidR="0019467C">
        <w:rPr>
          <w:rFonts w:ascii="Arial" w:eastAsiaTheme="minorHAnsi" w:hAnsi="Arial" w:cs="Arial"/>
          <w:color w:val="auto"/>
          <w:kern w:val="0"/>
          <w:lang w:eastAsia="en-US"/>
        </w:rPr>
        <w:t xml:space="preserve"> </w:t>
      </w:r>
      <w:r w:rsidRPr="00926144">
        <w:rPr>
          <w:rFonts w:ascii="Arial" w:eastAsiaTheme="minorHAnsi" w:hAnsi="Arial" w:cs="Arial"/>
          <w:color w:val="auto"/>
          <w:kern w:val="0"/>
          <w:lang w:eastAsia="en-US"/>
        </w:rPr>
        <w:t>75.</w:t>
      </w:r>
      <w:r w:rsidR="0019467C">
        <w:rPr>
          <w:rFonts w:ascii="Arial" w:eastAsiaTheme="minorHAnsi" w:hAnsi="Arial" w:cs="Arial"/>
          <w:color w:val="auto"/>
          <w:kern w:val="0"/>
          <w:lang w:eastAsia="en-US"/>
        </w:rPr>
        <w:t xml:space="preserve"> </w:t>
      </w:r>
      <w:r w:rsidRPr="00926144">
        <w:rPr>
          <w:rFonts w:ascii="Arial" w:eastAsiaTheme="minorHAnsi" w:hAnsi="Arial" w:cs="Arial"/>
          <w:color w:val="auto"/>
          <w:kern w:val="0"/>
          <w:lang w:eastAsia="en-US"/>
        </w:rPr>
        <w:t>и 76.</w:t>
      </w:r>
      <w:r w:rsidR="0019467C">
        <w:rPr>
          <w:rFonts w:ascii="Arial" w:eastAsiaTheme="minorHAnsi" w:hAnsi="Arial" w:cs="Arial"/>
          <w:color w:val="auto"/>
          <w:kern w:val="0"/>
          <w:lang w:eastAsia="en-US"/>
        </w:rPr>
        <w:t xml:space="preserve"> </w:t>
      </w:r>
      <w:r w:rsidRPr="00926144">
        <w:rPr>
          <w:rFonts w:ascii="Arial" w:eastAsiaTheme="minorHAnsi" w:hAnsi="Arial" w:cs="Arial"/>
          <w:color w:val="auto"/>
          <w:kern w:val="0"/>
          <w:lang w:eastAsia="en-US"/>
        </w:rPr>
        <w:t>Закона и упутство како се доказује испуњеност услова")</w:t>
      </w:r>
    </w:p>
    <w:p w:rsidR="00BD7632" w:rsidRPr="00926144"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lang w:val="ru-RU"/>
        </w:rPr>
        <w:t>са назнаком:</w:t>
      </w:r>
    </w:p>
    <w:p w:rsidR="00BD7632" w:rsidRPr="00A5602C" w:rsidRDefault="00BD7632" w:rsidP="00BD7632">
      <w:pPr>
        <w:jc w:val="both"/>
        <w:rPr>
          <w:rFonts w:ascii="Arial" w:eastAsia="TimesNewRomanPSMT" w:hAnsi="Arial" w:cs="Arial"/>
          <w:b/>
          <w:bCs/>
          <w:iCs/>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 xml:space="preserve">Измена </w:t>
      </w:r>
      <w:r w:rsidR="00A5602C">
        <w:rPr>
          <w:rFonts w:ascii="Arial" w:hAnsi="Arial" w:cs="Arial"/>
          <w:lang w:val="ru-RU"/>
        </w:rPr>
        <w:t>/</w:t>
      </w:r>
      <w:r w:rsidRPr="00926144">
        <w:rPr>
          <w:rFonts w:ascii="Arial" w:eastAsia="TimesNewRomanPSMT" w:hAnsi="Arial" w:cs="Arial"/>
          <w:b/>
          <w:bCs/>
          <w:iCs/>
          <w:lang w:val="ru-RU"/>
        </w:rPr>
        <w:t>Допуна</w:t>
      </w:r>
      <w:r w:rsidR="00A5602C">
        <w:rPr>
          <w:rFonts w:ascii="Arial" w:hAnsi="Arial" w:cs="Arial"/>
          <w:lang w:val="ru-RU"/>
        </w:rPr>
        <w:t>/</w:t>
      </w:r>
      <w:r w:rsidRPr="00926144">
        <w:rPr>
          <w:rFonts w:ascii="Arial" w:eastAsia="TimesNewRomanPSMT" w:hAnsi="Arial" w:cs="Arial"/>
          <w:b/>
          <w:bCs/>
          <w:iCs/>
          <w:lang w:val="ru-RU"/>
        </w:rPr>
        <w:t xml:space="preserve">Опозив </w:t>
      </w:r>
      <w:r w:rsidR="00A5602C">
        <w:rPr>
          <w:rFonts w:ascii="Arial" w:eastAsia="TimesNewRomanPS-BoldMT" w:hAnsi="Arial" w:cs="Arial"/>
          <w:b/>
          <w:bCs/>
          <w:lang w:val="sr-Cyrl-CS"/>
        </w:rPr>
        <w:t>/</w:t>
      </w:r>
      <w:r w:rsidRPr="00926144">
        <w:rPr>
          <w:rFonts w:ascii="Arial" w:eastAsia="TimesNewRomanPSMT" w:hAnsi="Arial" w:cs="Arial"/>
          <w:b/>
          <w:bCs/>
          <w:iCs/>
          <w:lang w:val="ru-RU"/>
        </w:rPr>
        <w:t>Измена и допуна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sr-Cyrl-CS"/>
        </w:rPr>
        <w:t xml:space="preserve">- </w:t>
      </w:r>
      <w:r w:rsidR="00A5602C" w:rsidRPr="00926144">
        <w:rPr>
          <w:rFonts w:ascii="Arial" w:hAnsi="Arial" w:cs="Arial"/>
          <w:b/>
          <w:bCs/>
          <w:iCs/>
          <w:lang w:val="sr-Cyrl-CS"/>
        </w:rPr>
        <w:t xml:space="preserve">Услуге стручног надзора над извођењем радова на </w:t>
      </w:r>
      <w:r w:rsidR="00A5602C">
        <w:rPr>
          <w:rFonts w:ascii="Arial" w:hAnsi="Arial" w:cs="Arial"/>
          <w:b/>
          <w:bCs/>
          <w:iCs/>
          <w:lang w:val="sr-Cyrl-CS"/>
        </w:rPr>
        <w:t>рехабилитацији</w:t>
      </w:r>
      <w:r w:rsidR="00A5602C" w:rsidRPr="00926144">
        <w:rPr>
          <w:rFonts w:ascii="Arial" w:hAnsi="Arial" w:cs="Arial"/>
          <w:b/>
          <w:bCs/>
          <w:iCs/>
          <w:lang w:val="sr-Cyrl-CS"/>
        </w:rPr>
        <w:t xml:space="preserve"> путева </w:t>
      </w:r>
      <w:r w:rsidR="00B01B61">
        <w:rPr>
          <w:rFonts w:ascii="Arial" w:hAnsi="Arial" w:cs="Arial"/>
          <w:b/>
          <w:bCs/>
          <w:iCs/>
          <w:lang w:val="sr-Cyrl-CS"/>
        </w:rPr>
        <w:t xml:space="preserve">и улица </w:t>
      </w:r>
      <w:r w:rsidR="00A5602C" w:rsidRPr="00926144">
        <w:rPr>
          <w:rFonts w:ascii="Arial" w:hAnsi="Arial" w:cs="Arial"/>
          <w:b/>
          <w:bCs/>
          <w:iCs/>
          <w:lang w:val="sr-Cyrl-CS"/>
        </w:rPr>
        <w:t>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CD698C">
        <w:rPr>
          <w:rFonts w:ascii="Arial" w:hAnsi="Arial" w:cs="Arial"/>
          <w:b/>
          <w:lang w:val="sr-Cyrl-CS"/>
        </w:rPr>
        <w:t>7/2020</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Pr="00926144" w:rsidRDefault="00F129A1" w:rsidP="00BD7632">
      <w:pPr>
        <w:jc w:val="both"/>
        <w:rPr>
          <w:rFonts w:ascii="Arial" w:hAnsi="Arial" w:cs="Arial"/>
          <w:b/>
          <w:i/>
          <w:iCs/>
          <w:lang w:val="ru-RU"/>
        </w:rPr>
      </w:pPr>
    </w:p>
    <w:p w:rsidR="00BD7632" w:rsidRPr="00926144" w:rsidRDefault="00BD7632" w:rsidP="00BD7632">
      <w:pPr>
        <w:jc w:val="both"/>
        <w:rPr>
          <w:rFonts w:ascii="Arial" w:hAnsi="Arial" w:cs="Arial"/>
          <w:bCs/>
          <w:iCs/>
          <w:lang w:val="ru-RU"/>
        </w:rPr>
      </w:pPr>
      <w:r w:rsidRPr="00926144">
        <w:rPr>
          <w:rFonts w:ascii="Arial" w:hAnsi="Arial" w:cs="Arial"/>
          <w:b/>
          <w:bCs/>
          <w:i/>
          <w:iCs/>
          <w:lang w:val="ru-RU"/>
        </w:rPr>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У Обрасцу понуде </w:t>
      </w:r>
      <w:r w:rsidRPr="00926144">
        <w:rPr>
          <w:rFonts w:ascii="Arial" w:hAnsi="Arial" w:cs="Arial"/>
          <w:iCs/>
          <w:lang w:val="sr-Cyrl-CS"/>
        </w:rPr>
        <w:t>(</w:t>
      </w:r>
      <w:r w:rsidRPr="00926144">
        <w:rPr>
          <w:rFonts w:ascii="Arial" w:hAnsi="Arial" w:cs="Arial"/>
          <w:b/>
          <w:iCs/>
          <w:lang w:val="sr-Cyrl-CS"/>
        </w:rPr>
        <w:t>Образац1</w:t>
      </w:r>
      <w:r w:rsidR="0019467C">
        <w:rPr>
          <w:rFonts w:ascii="Arial" w:hAnsi="Arial" w:cs="Arial"/>
          <w:b/>
          <w:iCs/>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22525" w:rsidRPr="00926144" w:rsidRDefault="00722525" w:rsidP="00BD7632">
      <w:pPr>
        <w:jc w:val="both"/>
        <w:rPr>
          <w:rFonts w:ascii="Arial" w:hAnsi="Arial" w:cs="Arial"/>
          <w:i/>
          <w:iCs/>
          <w:color w:val="FF0000"/>
          <w:lang w:val="ru-RU"/>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w:t>
      </w:r>
      <w:r w:rsidRPr="00926144">
        <w:rPr>
          <w:rFonts w:ascii="Arial" w:hAnsi="Arial" w:cs="Arial"/>
          <w:iCs/>
          <w:lang w:val="ru-RU"/>
        </w:rPr>
        <w:lastRenderedPageBreak/>
        <w:t>повери</w:t>
      </w:r>
      <w:r w:rsidR="0019467C">
        <w:rPr>
          <w:rFonts w:ascii="Arial" w:hAnsi="Arial" w:cs="Arial"/>
          <w:iCs/>
          <w:lang w:val="ru-RU"/>
        </w:rPr>
        <w:t>ти подизвођачу,</w:t>
      </w:r>
      <w:r w:rsidRPr="00926144">
        <w:rPr>
          <w:rFonts w:ascii="Arial" w:hAnsi="Arial" w:cs="Arial"/>
          <w:iCs/>
          <w:lang w:val="ru-RU"/>
        </w:rPr>
        <w:t xml:space="preserve">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0019467C">
        <w:rPr>
          <w:rFonts w:ascii="Arial" w:hAnsi="Arial" w:cs="Arial"/>
          <w:iCs/>
          <w:color w:val="auto"/>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0019467C">
        <w:rPr>
          <w:rFonts w:ascii="Arial" w:eastAsia="TimesNewRomanPSMT" w:hAnsi="Arial" w:cs="Arial"/>
          <w:bCs/>
        </w:rPr>
        <w:t xml:space="preserve"> </w:t>
      </w:r>
      <w:r w:rsidR="0019467C">
        <w:rPr>
          <w:rFonts w:ascii="Arial" w:eastAsia="TimesNewRomanPSMT" w:hAnsi="Arial" w:cs="Arial"/>
          <w:b/>
          <w:bCs/>
        </w:rPr>
        <w:t>V</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19467C">
        <w:rPr>
          <w:rFonts w:ascii="Arial" w:eastAsia="TimesNewRomanPSMT" w:hAnsi="Arial" w:cs="Arial"/>
          <w:bCs/>
        </w:rPr>
        <w:t xml:space="preserve"> </w:t>
      </w:r>
      <w:r w:rsidRPr="00926144">
        <w:rPr>
          <w:rFonts w:ascii="Arial" w:eastAsia="TimesNewRomanPSMT" w:hAnsi="Arial" w:cs="Arial"/>
          <w:bCs/>
          <w:color w:val="auto"/>
        </w:rPr>
        <w:t xml:space="preserve">(Образац 6. </w:t>
      </w:r>
      <w:r w:rsidRPr="00926144">
        <w:rPr>
          <w:rFonts w:ascii="Arial" w:hAnsi="Arial" w:cs="Arial"/>
          <w:iCs/>
          <w:color w:val="auto"/>
        </w:rPr>
        <w:t xml:space="preserve">у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Понуду може поднети група понуђача.</w:t>
      </w:r>
    </w:p>
    <w:p w:rsidR="00BD7632" w:rsidRPr="00926144" w:rsidRDefault="00BD7632" w:rsidP="00BD7632">
      <w:pPr>
        <w:jc w:val="both"/>
        <w:rPr>
          <w:rFonts w:ascii="Arial" w:hAnsi="Arial" w:cs="Arial"/>
        </w:rPr>
      </w:pPr>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26144">
        <w:rPr>
          <w:rFonts w:ascii="Arial" w:hAnsi="Arial" w:cs="Arial"/>
          <w:lang w:val="sr-Cyrl-CS"/>
        </w:rPr>
        <w:t>.</w:t>
      </w:r>
      <w:r w:rsidRPr="00926144">
        <w:rPr>
          <w:rFonts w:ascii="Arial" w:hAnsi="Arial" w:cs="Arial"/>
        </w:rPr>
        <w:t xml:space="preserve"> 4. тач</w:t>
      </w:r>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и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0019467C">
        <w:rPr>
          <w:rFonts w:ascii="Arial" w:eastAsia="TimesNewRomanPSMT" w:hAnsi="Arial" w:cs="Arial"/>
          <w:bCs/>
        </w:rPr>
        <w:t xml:space="preserve"> </w:t>
      </w:r>
      <w:r w:rsidRPr="00926144">
        <w:rPr>
          <w:rFonts w:ascii="Arial" w:eastAsia="TimesNewRomanPSMT" w:hAnsi="Arial" w:cs="Arial"/>
          <w:b/>
          <w:bCs/>
        </w:rPr>
        <w:t>V</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22525" w:rsidRPr="00926144" w:rsidRDefault="00722525" w:rsidP="00BD7632">
      <w:pPr>
        <w:jc w:val="both"/>
        <w:rPr>
          <w:rFonts w:ascii="Arial" w:hAnsi="Arial" w:cs="Arial"/>
          <w:lang w:val="ru-RU"/>
        </w:rPr>
      </w:pPr>
    </w:p>
    <w:p w:rsidR="00BD7632" w:rsidRPr="00926144" w:rsidRDefault="00BD7632" w:rsidP="00BD7632">
      <w:pPr>
        <w:jc w:val="both"/>
        <w:rPr>
          <w:lang w:val="ru-RU"/>
        </w:rPr>
      </w:pPr>
      <w:r w:rsidRPr="00926144">
        <w:rPr>
          <w:rFonts w:ascii="Arial" w:hAnsi="Arial" w:cs="Arial"/>
          <w:b/>
          <w:bCs/>
          <w:i/>
          <w:iCs/>
          <w:lang w:val="ru-RU"/>
        </w:rPr>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926144"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ситуације о изведеним радовима од стране извођача </w:t>
      </w:r>
      <w:r w:rsidR="0041534E" w:rsidRPr="00926144">
        <w:rPr>
          <w:rFonts w:ascii="Arial" w:eastAsia="Times New Roman" w:hAnsi="Arial" w:cs="Arial"/>
        </w:rPr>
        <w:t>радова (окончане)</w:t>
      </w:r>
      <w:r w:rsidR="00B41BEF" w:rsidRPr="00926144">
        <w:rPr>
          <w:rFonts w:ascii="Arial" w:eastAsia="Times New Roman" w:hAnsi="Arial" w:cs="Arial"/>
        </w:rPr>
        <w:t>.</w:t>
      </w:r>
    </w:p>
    <w:p w:rsidR="00F34BFC" w:rsidRPr="00926144" w:rsidRDefault="00F34BFC" w:rsidP="00F34BFC">
      <w:pPr>
        <w:jc w:val="both"/>
        <w:rPr>
          <w:rFonts w:ascii="Arial" w:hAnsi="Arial" w:cs="Arial"/>
          <w:iCs/>
          <w:lang w:val="sr-Cyrl-CS"/>
        </w:rPr>
      </w:pPr>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eastAsia="TimesNewRomanPSMT" w:hAnsi="Arial" w:cs="Arial"/>
          <w:i/>
        </w:rPr>
        <w:t>(„Сл. гласник РС” бр. 119/2012</w:t>
      </w:r>
      <w:r w:rsidR="00CD698C">
        <w:rPr>
          <w:rFonts w:ascii="Arial" w:eastAsia="TimesNewRomanPSMT" w:hAnsi="Arial" w:cs="Arial"/>
          <w:i/>
          <w:lang w:val="sr-Cyrl-CS"/>
        </w:rPr>
        <w:t xml:space="preserve">, </w:t>
      </w:r>
      <w:r w:rsidR="00CD698C">
        <w:rPr>
          <w:rFonts w:ascii="Arial" w:eastAsia="TimesNewRomanPSMT" w:hAnsi="Arial" w:cs="Arial"/>
          <w:i/>
          <w:lang w:val="sr-Cyrl-CS"/>
        </w:rPr>
        <w:lastRenderedPageBreak/>
        <w:t>68/2015,</w:t>
      </w:r>
      <w:r w:rsidR="00A5602C">
        <w:rPr>
          <w:rFonts w:ascii="Arial" w:eastAsia="TimesNewRomanPSMT" w:hAnsi="Arial" w:cs="Arial"/>
          <w:i/>
          <w:lang w:val="sr-Cyrl-CS"/>
        </w:rPr>
        <w:t xml:space="preserve"> 113/2017</w:t>
      </w:r>
      <w:r w:rsidR="00CD698C">
        <w:rPr>
          <w:rFonts w:ascii="Arial" w:eastAsia="TimesNewRomanPSMT" w:hAnsi="Arial" w:cs="Arial"/>
          <w:i/>
          <w:lang w:val="sr-Cyrl-CS"/>
        </w:rPr>
        <w:t xml:space="preserve"> и 91/2019</w:t>
      </w:r>
      <w:r w:rsidRPr="00926144">
        <w:rPr>
          <w:rFonts w:ascii="Arial" w:eastAsia="TimesNewRomanPSMT" w:hAnsi="Arial" w:cs="Arial"/>
          <w:i/>
        </w:rPr>
        <w:t>),</w:t>
      </w:r>
      <w:r w:rsidR="00852811">
        <w:rPr>
          <w:rFonts w:ascii="Arial" w:eastAsia="TimesNewRomanPSMT" w:hAnsi="Arial" w:cs="Arial"/>
          <w:i/>
          <w:lang w:val="sr-Cyrl-CS"/>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00852811">
        <w:rPr>
          <w:rFonts w:ascii="Arial" w:hAnsi="Arial" w:cs="Arial"/>
          <w:iCs/>
          <w:lang w:val="sr-Cyrl-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
    <w:p w:rsidR="00C4012C" w:rsidRDefault="00F34BFC" w:rsidP="00F34BFC">
      <w:pPr>
        <w:jc w:val="both"/>
        <w:rPr>
          <w:rFonts w:ascii="Arial" w:hAnsi="Arial" w:cs="Arial"/>
          <w:iCs/>
          <w:lang w:val="sr-Cyrl-CS"/>
        </w:rPr>
      </w:pPr>
      <w:r w:rsidRPr="00926144">
        <w:rPr>
          <w:rFonts w:ascii="Arial" w:hAnsi="Arial" w:cs="Arial"/>
          <w:iCs/>
        </w:rPr>
        <w:t>Плаћање се врши уплатом на рачун понуђача.</w:t>
      </w:r>
    </w:p>
    <w:p w:rsidR="00FB2BC5" w:rsidRPr="00FB2BC5" w:rsidRDefault="00FB2BC5" w:rsidP="00F34BFC">
      <w:pPr>
        <w:jc w:val="both"/>
        <w:rPr>
          <w:rFonts w:ascii="Arial" w:hAnsi="Arial" w:cs="Arial"/>
          <w:iCs/>
          <w:lang w:val="sr-Cyrl-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извршења радова над којима ће се вршити стручни надзор.</w:t>
      </w:r>
    </w:p>
    <w:p w:rsidR="00F34BFC" w:rsidRPr="00926144" w:rsidRDefault="00F34BFC" w:rsidP="00F34BFC">
      <w:pPr>
        <w:jc w:val="both"/>
        <w:rPr>
          <w:rFonts w:ascii="Arial" w:hAnsi="Arial" w:cs="Arial"/>
          <w:lang w:val="sr-Cyrl-CS"/>
        </w:rPr>
      </w:pPr>
      <w:r w:rsidRPr="00926144">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CD698C">
        <w:rPr>
          <w:rFonts w:ascii="Arial" w:hAnsi="Arial" w:cs="Arial"/>
          <w:b/>
          <w:bCs/>
          <w:iCs/>
        </w:rPr>
        <w:t>9.3.</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r w:rsidRPr="00926144">
        <w:rPr>
          <w:rFonts w:ascii="Arial" w:hAnsi="Arial" w:cs="Arial"/>
          <w:iCs/>
        </w:rPr>
        <w:t>Рок важења понуде не може бити краћи од 30 дана од дана отварања понуда.</w:t>
      </w:r>
    </w:p>
    <w:p w:rsidR="00F34BFC" w:rsidRPr="00926144" w:rsidRDefault="00F34BFC" w:rsidP="00F34BFC">
      <w:pPr>
        <w:jc w:val="both"/>
        <w:rPr>
          <w:rFonts w:ascii="Arial" w:hAnsi="Arial" w:cs="Arial"/>
          <w:iCs/>
        </w:rPr>
      </w:pPr>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Pr="00926144" w:rsidRDefault="00F34BFC" w:rsidP="00F34BFC">
      <w:pPr>
        <w:jc w:val="both"/>
        <w:rPr>
          <w:rFonts w:ascii="Arial" w:hAnsi="Arial" w:cs="Arial"/>
          <w:iCs/>
          <w:lang w:val="sr-Cyrl-CS"/>
        </w:rPr>
      </w:pPr>
      <w:r w:rsidRPr="00926144">
        <w:rPr>
          <w:rFonts w:ascii="Arial" w:hAnsi="Arial" w:cs="Arial"/>
          <w:iCs/>
        </w:rPr>
        <w:t>Понуђач који прихвати захтев за продужење рока важења понуде на може мењати понуду.</w:t>
      </w:r>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00852811">
        <w:rPr>
          <w:rFonts w:ascii="Arial" w:hAnsi="Arial" w:cs="Arial"/>
          <w:iCs/>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926144" w:rsidRDefault="00B41BEF"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Default="00BD7632" w:rsidP="00BD7632">
      <w:pPr>
        <w:jc w:val="both"/>
        <w:rPr>
          <w:rFonts w:ascii="Arial" w:hAnsi="Arial" w:cs="Arial"/>
          <w:lang w:val="ru-RU"/>
        </w:rPr>
      </w:pPr>
    </w:p>
    <w:p w:rsidR="007F3816" w:rsidRDefault="007F3816" w:rsidP="00BD7632">
      <w:pPr>
        <w:jc w:val="both"/>
        <w:rPr>
          <w:rFonts w:ascii="Arial" w:hAnsi="Arial" w:cs="Arial"/>
          <w:lang w:val="ru-RU"/>
        </w:rPr>
      </w:pPr>
    </w:p>
    <w:p w:rsidR="007F3816" w:rsidRDefault="007F3816" w:rsidP="00BD7632">
      <w:pPr>
        <w:jc w:val="both"/>
        <w:rPr>
          <w:rFonts w:ascii="Arial" w:hAnsi="Arial" w:cs="Arial"/>
          <w:lang w:val="ru-RU"/>
        </w:rPr>
      </w:pPr>
    </w:p>
    <w:p w:rsidR="007F3816" w:rsidRPr="00926144" w:rsidRDefault="007F3816"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B00E88" w:rsidRPr="00926144" w:rsidRDefault="00B00E88" w:rsidP="00B00E88">
      <w:pPr>
        <w:jc w:val="both"/>
        <w:rPr>
          <w:rFonts w:ascii="Arial" w:hAnsi="Arial" w:cs="Arial"/>
          <w:iCs/>
        </w:rPr>
      </w:pPr>
      <w:r w:rsidRPr="00926144">
        <w:rPr>
          <w:rFonts w:ascii="Arial" w:hAnsi="Arial" w:cs="Arial"/>
          <w:iCs/>
        </w:rPr>
        <w:t>Није потребно да понуђачи достављају средства финансијског обезбеђења у ск</w:t>
      </w:r>
      <w:r w:rsidR="00852811">
        <w:rPr>
          <w:rFonts w:ascii="Arial" w:hAnsi="Arial" w:cs="Arial"/>
          <w:iCs/>
          <w:lang w:val="sr-Cyrl-CS"/>
        </w:rPr>
        <w:t>л</w:t>
      </w:r>
      <w:r w:rsidRPr="00926144">
        <w:rPr>
          <w:rFonts w:ascii="Arial" w:hAnsi="Arial" w:cs="Arial"/>
          <w:iCs/>
        </w:rPr>
        <w:t>опу својих понуда.</w:t>
      </w:r>
    </w:p>
    <w:p w:rsidR="00BD7632" w:rsidRPr="00926144" w:rsidRDefault="00BD7632" w:rsidP="00BD7632">
      <w:pPr>
        <w:jc w:val="both"/>
        <w:rPr>
          <w:rFonts w:ascii="Arial" w:hAnsi="Arial" w:cs="Arial"/>
          <w:b/>
          <w:lang w:val="sr-Cyrl-CS"/>
        </w:rPr>
      </w:pPr>
    </w:p>
    <w:p w:rsidR="00BD7632" w:rsidRDefault="00BD7632" w:rsidP="00BD7632">
      <w:pPr>
        <w:jc w:val="both"/>
        <w:rPr>
          <w:rFonts w:ascii="Arial" w:hAnsi="Arial" w:cs="Arial"/>
          <w:b/>
          <w:bCs/>
          <w:i/>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852811" w:rsidRPr="00926144" w:rsidRDefault="00852811" w:rsidP="00BD7632">
      <w:pPr>
        <w:jc w:val="both"/>
        <w:rPr>
          <w:lang w:val="ru-RU"/>
        </w:rPr>
      </w:pPr>
    </w:p>
    <w:p w:rsidR="00BD7632" w:rsidRDefault="00BD7632" w:rsidP="0010243E">
      <w:pPr>
        <w:spacing w:line="240" w:lineRule="auto"/>
        <w:jc w:val="both"/>
        <w:rPr>
          <w:rFonts w:ascii="Arial" w:hAnsi="Arial" w:cs="Arial"/>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10243E" w:rsidRPr="0010243E" w:rsidRDefault="0010243E" w:rsidP="0010243E">
      <w:pPr>
        <w:spacing w:line="240" w:lineRule="auto"/>
        <w:jc w:val="both"/>
        <w:rPr>
          <w:rFonts w:ascii="Arial" w:hAnsi="Arial" w:cs="Arial"/>
          <w:b/>
          <w:i/>
        </w:rPr>
      </w:pPr>
    </w:p>
    <w:p w:rsidR="00BD7632" w:rsidRPr="00BE5455" w:rsidRDefault="00BD7632" w:rsidP="0010243E">
      <w:pPr>
        <w:spacing w:line="240" w:lineRule="auto"/>
        <w:jc w:val="both"/>
        <w:rPr>
          <w:rFonts w:ascii="Arial" w:hAnsi="Arial" w:cs="Arial"/>
          <w:b/>
          <w:bCs/>
          <w:i/>
          <w:lang w:val="sr-Cyrl-CS"/>
        </w:rPr>
      </w:pPr>
      <w:r w:rsidRPr="00BE5455">
        <w:rPr>
          <w:rFonts w:ascii="Arial" w:hAnsi="Arial" w:cs="Arial"/>
          <w:b/>
          <w:bCs/>
          <w:i/>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00852811">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7" w:history="1">
        <w:r w:rsidR="00A5602C" w:rsidRPr="00BE5455">
          <w:rPr>
            <w:rStyle w:val="Hyperlink"/>
            <w:rFonts w:ascii="Arial" w:hAnsi="Arial" w:cs="Arial"/>
            <w:i/>
            <w:lang w:val="sr-Cyrl-CS"/>
          </w:rPr>
          <w:t>је</w:t>
        </w:r>
        <w:r w:rsidR="00A5602C" w:rsidRPr="00BE5455">
          <w:rPr>
            <w:rStyle w:val="Hyperlink"/>
            <w:rFonts w:ascii="Arial" w:hAnsi="Arial" w:cs="Arial"/>
            <w:i/>
            <w:lang w:val="sr-Latn-CS"/>
          </w:rPr>
          <w:t>lenadrageljevic</w:t>
        </w:r>
        <w:r w:rsidR="00A5602C" w:rsidRPr="00BE5455">
          <w:rPr>
            <w:rStyle w:val="Hyperlink"/>
            <w:rFonts w:ascii="Arial" w:hAnsi="Arial" w:cs="Arial"/>
            <w:i/>
          </w:rPr>
          <w:t>@ymail.com</w:t>
        </w:r>
      </w:hyperlink>
      <w:r w:rsidR="00852811">
        <w:rPr>
          <w:lang w:val="sr-Cyrl-CS"/>
        </w:rPr>
        <w:t xml:space="preserve"> </w:t>
      </w:r>
      <w:r w:rsidR="00CD698C">
        <w:rPr>
          <w:rFonts w:ascii="Arial" w:hAnsi="Arial" w:cs="Arial"/>
          <w:i/>
          <w:iCs/>
          <w:color w:val="auto"/>
          <w:lang w:val="sr-Cyrl-CS"/>
        </w:rPr>
        <w:t xml:space="preserve">и </w:t>
      </w:r>
      <w:hyperlink r:id="rId18" w:history="1">
        <w:r w:rsidR="00CD698C" w:rsidRPr="00544D18">
          <w:rPr>
            <w:rStyle w:val="Hyperlink"/>
            <w:rFonts w:ascii="Arial" w:hAnsi="Arial" w:cs="Arial"/>
            <w:i/>
            <w:iCs/>
          </w:rPr>
          <w:t>opstinabatocina@gmail.com</w:t>
        </w:r>
      </w:hyperlink>
      <w:r w:rsidR="007830BC">
        <w:rPr>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007830BC">
        <w:rPr>
          <w:rFonts w:ascii="Arial" w:hAnsi="Arial" w:cs="Arial"/>
          <w:i/>
          <w:color w:val="auto"/>
          <w:lang w:val="sr-Cyrl-CS"/>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7830BC">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007830BC">
        <w:rPr>
          <w:rFonts w:ascii="Arial" w:eastAsia="TimesNewRomanPS-BoldMT" w:hAnsi="Arial" w:cs="Arial"/>
          <w:b/>
          <w:bCs/>
          <w:lang w:val="ru-RU"/>
        </w:rPr>
        <w:t xml:space="preserve"> </w:t>
      </w:r>
      <w:r w:rsidR="00CD698C">
        <w:rPr>
          <w:rFonts w:ascii="Arial" w:eastAsia="TimesNewRomanPS-BoldMT" w:hAnsi="Arial" w:cs="Arial"/>
          <w:b/>
          <w:bCs/>
        </w:rPr>
        <w:t>7</w:t>
      </w:r>
      <w:r w:rsidR="00A5602C">
        <w:rPr>
          <w:rFonts w:ascii="Arial" w:eastAsia="TimesNewRomanPS-BoldMT" w:hAnsi="Arial" w:cs="Arial"/>
          <w:b/>
          <w:bCs/>
          <w:lang w:val="sr-Cyrl-CS"/>
        </w:rPr>
        <w:t>/20</w:t>
      </w:r>
      <w:r w:rsidR="00CD698C">
        <w:rPr>
          <w:rFonts w:ascii="Arial" w:eastAsia="TimesNewRomanPS-BoldMT" w:hAnsi="Arial" w:cs="Arial"/>
          <w:b/>
          <w:bCs/>
        </w:rPr>
        <w:t>20</w:t>
      </w:r>
      <w:r w:rsidRPr="00926144">
        <w:rPr>
          <w:rFonts w:ascii="Arial" w:eastAsia="TimesNewRomanPS-BoldMT" w:hAnsi="Arial" w:cs="Arial"/>
          <w:b/>
          <w:bCs/>
          <w:lang w:val="sr-Cyrl-CS"/>
        </w:rPr>
        <w:t xml:space="preserve"> -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w:t>
      </w:r>
      <w:r w:rsidR="00A5602C">
        <w:rPr>
          <w:rFonts w:ascii="Arial" w:hAnsi="Arial" w:cs="Arial"/>
          <w:b/>
          <w:bCs/>
          <w:iCs/>
          <w:lang w:val="sr-Cyrl-CS"/>
        </w:rPr>
        <w:t>рехабилитацији</w:t>
      </w:r>
      <w:r w:rsidR="00335789" w:rsidRPr="00926144">
        <w:rPr>
          <w:rFonts w:ascii="Arial" w:hAnsi="Arial" w:cs="Arial"/>
          <w:b/>
          <w:bCs/>
          <w:iCs/>
          <w:lang w:val="sr-Cyrl-CS"/>
        </w:rPr>
        <w:t xml:space="preserve"> путева </w:t>
      </w:r>
      <w:r w:rsidR="00B01B61">
        <w:rPr>
          <w:rFonts w:ascii="Arial" w:hAnsi="Arial" w:cs="Arial"/>
          <w:b/>
          <w:bCs/>
          <w:iCs/>
          <w:lang w:val="sr-Cyrl-CS"/>
        </w:rPr>
        <w:t xml:space="preserve">и улица </w:t>
      </w:r>
      <w:r w:rsidR="00B2556E" w:rsidRPr="00926144">
        <w:rPr>
          <w:rFonts w:ascii="Arial" w:hAnsi="Arial" w:cs="Arial"/>
          <w:b/>
          <w:bCs/>
          <w:iCs/>
          <w:lang w:val="sr-Cyrl-CS"/>
        </w:rPr>
        <w:t>на територији општине Баточина</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r w:rsidRPr="00926144">
        <w:rPr>
          <w:rFonts w:ascii="Arial" w:hAnsi="Arial" w:cs="Arial"/>
          <w:bCs/>
          <w:color w:val="auto"/>
        </w:rPr>
        <w:t xml:space="preserve">Комуникација у поступку јавне набавке врши се искључиво на начин одређен чланом 20. ЗЈН, </w:t>
      </w:r>
      <w:r w:rsidRPr="00926144">
        <w:rPr>
          <w:rFonts w:ascii="Arial" w:hAnsi="Arial" w:cs="Arial"/>
          <w:color w:val="auto"/>
        </w:rPr>
        <w:t xml:space="preserve"> и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BE5455" w:rsidRDefault="00BD7632" w:rsidP="00BD7632">
      <w:pPr>
        <w:jc w:val="both"/>
        <w:rPr>
          <w:rFonts w:ascii="Arial" w:hAnsi="Arial" w:cs="Arial"/>
          <w:b/>
          <w:bCs/>
          <w:i/>
          <w:lang w:val="ru-RU"/>
        </w:rPr>
      </w:pPr>
      <w:r w:rsidRPr="00BE5455">
        <w:rPr>
          <w:rFonts w:ascii="Arial" w:hAnsi="Arial" w:cs="Arial"/>
          <w:b/>
          <w:bCs/>
          <w:i/>
          <w:lang w:val="ru-RU"/>
        </w:rPr>
        <w:lastRenderedPageBreak/>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BE5455" w:rsidRDefault="00BD7632" w:rsidP="00BD7632">
      <w:pPr>
        <w:jc w:val="both"/>
        <w:rPr>
          <w:rFonts w:ascii="Arial" w:hAnsi="Arial" w:cs="Arial"/>
          <w:b/>
          <w:i/>
          <w:lang w:val="ru-RU"/>
        </w:rPr>
      </w:pPr>
      <w:r w:rsidRPr="00BE5455">
        <w:rPr>
          <w:rFonts w:ascii="Arial" w:hAnsi="Arial" w:cs="Arial"/>
          <w:b/>
          <w:i/>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BE5455" w:rsidRDefault="00BD7632" w:rsidP="00BD7632">
      <w:pPr>
        <w:jc w:val="both"/>
        <w:rPr>
          <w:rFonts w:ascii="Arial" w:hAnsi="Arial" w:cs="Arial"/>
          <w:b/>
          <w:bCs/>
          <w:i/>
          <w:lang w:val="ru-RU"/>
        </w:rPr>
      </w:pPr>
      <w:r w:rsidRPr="00BE5455">
        <w:rPr>
          <w:rFonts w:ascii="Arial" w:hAnsi="Arial" w:cs="Arial"/>
          <w:b/>
          <w:bCs/>
          <w:i/>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9" w:history="1">
        <w:r w:rsidR="00A5602C" w:rsidRPr="00BE5455">
          <w:rPr>
            <w:rStyle w:val="Hyperlink"/>
            <w:rFonts w:ascii="Arial" w:hAnsi="Arial" w:cs="Arial"/>
            <w:i/>
            <w:lang w:val="sr-Cyrl-CS"/>
          </w:rPr>
          <w:t>је</w:t>
        </w:r>
        <w:r w:rsidR="00A5602C" w:rsidRPr="00BE5455">
          <w:rPr>
            <w:rStyle w:val="Hyperlink"/>
            <w:rFonts w:ascii="Arial" w:hAnsi="Arial" w:cs="Arial"/>
            <w:i/>
            <w:lang w:val="sr-Latn-CS"/>
          </w:rPr>
          <w:t>lenadrageljevic</w:t>
        </w:r>
        <w:r w:rsidR="00A5602C" w:rsidRPr="00BE5455">
          <w:rPr>
            <w:rStyle w:val="Hyperlink"/>
            <w:rFonts w:ascii="Arial" w:hAnsi="Arial" w:cs="Arial"/>
            <w:i/>
          </w:rPr>
          <w:t>@ymail.com</w:t>
        </w:r>
      </w:hyperlink>
      <w:r w:rsidR="00B01B61">
        <w:rPr>
          <w:rFonts w:ascii="Arial" w:hAnsi="Arial" w:cs="Arial"/>
          <w:i/>
          <w:iCs/>
          <w:color w:val="auto"/>
          <w:lang w:val="sr-Cyrl-CS"/>
        </w:rPr>
        <w:t xml:space="preserve">и </w:t>
      </w:r>
      <w:hyperlink r:id="rId20" w:history="1">
        <w:r w:rsidR="00B01B61" w:rsidRPr="00544D18">
          <w:rPr>
            <w:rStyle w:val="Hyperlink"/>
            <w:rFonts w:ascii="Arial" w:hAnsi="Arial" w:cs="Arial"/>
            <w:i/>
            <w:iCs/>
          </w:rPr>
          <w:t>opstinabatocina@gmail.com</w:t>
        </w:r>
      </w:hyperlink>
      <w:r w:rsidR="006E07BE">
        <w:rPr>
          <w:lang w:val="sr-Cyrl-CS"/>
        </w:rPr>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w:t>
      </w:r>
      <w:r w:rsidRPr="00926144">
        <w:rPr>
          <w:rFonts w:ascii="Arial" w:hAnsi="Arial" w:cs="Arial"/>
        </w:rPr>
        <w:lastRenderedPageBreak/>
        <w:t xml:space="preserve">захтева у складу са чланом 63. став 2. ЗЈН указао наручиоцу на евентуалне недостатке и неправилности, а наручилац исте није отклонио.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Pr="00926144" w:rsidRDefault="00BD7632" w:rsidP="00BD7632">
      <w:pPr>
        <w:jc w:val="both"/>
        <w:rPr>
          <w:rFonts w:ascii="Arial" w:hAnsi="Arial" w:cs="Arial"/>
        </w:rPr>
      </w:pPr>
      <w:r w:rsidRPr="00926144">
        <w:rPr>
          <w:rFonts w:ascii="Arial" w:hAnsi="Arial" w:cs="Arial"/>
        </w:rPr>
        <w:t>После доношења одлуке о додели уговора из чл.108.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rsidR="00BD7632" w:rsidRPr="00926144" w:rsidRDefault="00BD7632" w:rsidP="00BD7632">
      <w:pPr>
        <w:jc w:val="both"/>
        <w:rPr>
          <w:rFonts w:ascii="Arial" w:hAnsi="Arial" w:cs="Arial"/>
        </w:rPr>
      </w:pPr>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26144" w:rsidRDefault="00BD7632" w:rsidP="00BD7632">
      <w:pPr>
        <w:jc w:val="both"/>
        <w:rPr>
          <w:rFonts w:ascii="Arial" w:hAnsi="Arial" w:cs="Arial"/>
        </w:rPr>
      </w:pPr>
      <w:r w:rsidRPr="00926144">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1) назив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назив и адресу наручиоца; </w:t>
      </w:r>
    </w:p>
    <w:p w:rsidR="00BD7632" w:rsidRPr="00926144" w:rsidRDefault="00BD7632" w:rsidP="00BD7632">
      <w:pPr>
        <w:jc w:val="both"/>
        <w:rPr>
          <w:rFonts w:ascii="Arial" w:hAnsi="Arial" w:cs="Arial"/>
        </w:rPr>
      </w:pPr>
      <w:r w:rsidRPr="00926144">
        <w:rPr>
          <w:rFonts w:ascii="Arial" w:hAnsi="Arial" w:cs="Arial"/>
        </w:rPr>
        <w:t xml:space="preserve">3)податке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4) повреде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чињенице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6) потврду о уплати таксе из члана 156. овог ЗЈН;</w:t>
      </w:r>
    </w:p>
    <w:p w:rsidR="00BD7632" w:rsidRPr="00926144" w:rsidRDefault="00BD7632" w:rsidP="00BD7632">
      <w:pPr>
        <w:jc w:val="both"/>
        <w:rPr>
          <w:rFonts w:ascii="Arial" w:hAnsi="Arial" w:cs="Arial"/>
        </w:rPr>
      </w:pPr>
      <w:r w:rsidRPr="00926144">
        <w:rPr>
          <w:rFonts w:ascii="Arial" w:hAnsi="Arial" w:cs="Arial"/>
        </w:rPr>
        <w:t xml:space="preserve">7) потпис подносиоца. </w:t>
      </w:r>
    </w:p>
    <w:p w:rsidR="00BD7632" w:rsidRPr="00926144" w:rsidRDefault="00BD7632" w:rsidP="00BD7632">
      <w:pPr>
        <w:jc w:val="both"/>
        <w:rPr>
          <w:rFonts w:ascii="Arial" w:hAnsi="Arial" w:cs="Arial"/>
        </w:rPr>
      </w:pPr>
      <w:r w:rsidRPr="00926144">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да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Pr="00926144" w:rsidRDefault="00BD7632" w:rsidP="00BD7632">
      <w:pPr>
        <w:ind w:firstLine="708"/>
        <w:jc w:val="both"/>
        <w:rPr>
          <w:rFonts w:ascii="Arial" w:hAnsi="Arial" w:cs="Arial"/>
        </w:rPr>
      </w:pPr>
      <w:r w:rsidRPr="00926144">
        <w:rPr>
          <w:rFonts w:ascii="Arial" w:hAnsi="Arial" w:cs="Arial"/>
        </w:rPr>
        <w:t xml:space="preserve">(3) износ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(4) број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шифру плаћања: 153 или 253; </w:t>
      </w:r>
    </w:p>
    <w:p w:rsidR="00BD7632" w:rsidRPr="00926144" w:rsidRDefault="00BD7632" w:rsidP="00BD7632">
      <w:pPr>
        <w:ind w:firstLine="708"/>
        <w:jc w:val="both"/>
        <w:rPr>
          <w:rFonts w:ascii="Arial" w:hAnsi="Arial" w:cs="Arial"/>
        </w:rPr>
      </w:pPr>
      <w:r w:rsidRPr="00926144">
        <w:rPr>
          <w:rFonts w:ascii="Arial" w:hAnsi="Arial" w:cs="Arial"/>
        </w:rPr>
        <w:t>(6) позив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(7) сврха: ЗЗП; ...............</w:t>
      </w:r>
      <w:r w:rsidRPr="00926144">
        <w:rPr>
          <w:rFonts w:ascii="Arial" w:hAnsi="Arial" w:cs="Arial"/>
          <w:i/>
          <w:iCs/>
        </w:rPr>
        <w:t xml:space="preserve"> [навести назив наручиоца]</w:t>
      </w:r>
      <w:r w:rsidRPr="00926144">
        <w:rPr>
          <w:rFonts w:ascii="Arial" w:hAnsi="Arial" w:cs="Arial"/>
        </w:rPr>
        <w:t>; јавна набавка ЈН ....</w:t>
      </w:r>
      <w:r w:rsidRPr="00926144">
        <w:rPr>
          <w:rFonts w:ascii="Arial" w:hAnsi="Arial" w:cs="Arial"/>
          <w:i/>
          <w:iCs/>
        </w:rPr>
        <w:t xml:space="preserve"> [навести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(8) корисник: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lastRenderedPageBreak/>
        <w:t xml:space="preserve">(9) назив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потпис овлашћеног лица банке, </w:t>
      </w:r>
      <w:r w:rsidRPr="00926144">
        <w:rPr>
          <w:rFonts w:ascii="Arial" w:hAnsi="Arial" w:cs="Arial"/>
          <w:b/>
        </w:rPr>
        <w:t>или</w:t>
      </w:r>
    </w:p>
    <w:p w:rsidR="00BD7632" w:rsidRPr="00926144" w:rsidRDefault="00BD7632" w:rsidP="00BD7632">
      <w:pPr>
        <w:ind w:firstLine="708"/>
        <w:jc w:val="both"/>
        <w:rPr>
          <w:rFonts w:ascii="Arial" w:hAnsi="Arial" w:cs="Arial"/>
        </w:rPr>
      </w:pPr>
    </w:p>
    <w:p w:rsidR="00BD7632" w:rsidRPr="00FB2BC5" w:rsidRDefault="00BD7632" w:rsidP="00FB2BC5">
      <w:pPr>
        <w:ind w:firstLine="708"/>
        <w:jc w:val="both"/>
        <w:rPr>
          <w:rFonts w:ascii="Arial" w:hAnsi="Arial" w:cs="Arial"/>
          <w:lang w:val="sr-Cyrl-CS"/>
        </w:rPr>
      </w:pPr>
      <w:r w:rsidRPr="00926144">
        <w:rPr>
          <w:rFonts w:ascii="Arial" w:hAnsi="Arial" w:cs="Arial"/>
        </w:rPr>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p>
    <w:p w:rsidR="00BD7632" w:rsidRPr="00926144" w:rsidRDefault="00BD7632" w:rsidP="00BD7632">
      <w:pPr>
        <w:ind w:firstLine="708"/>
        <w:jc w:val="both"/>
        <w:rPr>
          <w:rFonts w:ascii="Arial" w:hAnsi="Arial" w:cs="Arial"/>
          <w:b/>
        </w:rPr>
      </w:pPr>
      <w:r w:rsidRPr="00926144">
        <w:rPr>
          <w:rFonts w:ascii="Arial" w:hAnsi="Arial" w:cs="Arial"/>
        </w:rPr>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pStyle w:val="ListParagraph"/>
        <w:rPr>
          <w:rFonts w:ascii="Arial" w:hAnsi="Arial" w:cs="Arial"/>
        </w:rPr>
      </w:pPr>
    </w:p>
    <w:p w:rsidR="00BD7632" w:rsidRPr="00926144" w:rsidRDefault="00BD7632" w:rsidP="00BD7632">
      <w:pPr>
        <w:jc w:val="both"/>
        <w:rPr>
          <w:rFonts w:ascii="Arial" w:hAnsi="Arial" w:cs="Arial"/>
        </w:rPr>
      </w:pPr>
      <w:r w:rsidRPr="00926144">
        <w:rPr>
          <w:rFonts w:ascii="Arial" w:hAnsi="Arial" w:cs="Arial"/>
        </w:rPr>
        <w:t xml:space="preserve">Поступак заштите права регулисан је одредбама чл. 138. - 166. ЗЈН. </w:t>
      </w:r>
    </w:p>
    <w:p w:rsidR="00B41BEF" w:rsidRPr="00926144" w:rsidRDefault="00B41BEF" w:rsidP="00BD7632">
      <w:pPr>
        <w:jc w:val="both"/>
        <w:rPr>
          <w:rFonts w:ascii="Arial" w:hAnsi="Arial" w:cs="Arial"/>
          <w:lang w:val="ru-RU"/>
        </w:rPr>
      </w:pPr>
    </w:p>
    <w:p w:rsidR="00BD7632" w:rsidRPr="00BE5455" w:rsidRDefault="00BD7632" w:rsidP="00BD7632">
      <w:pPr>
        <w:jc w:val="both"/>
        <w:rPr>
          <w:rFonts w:ascii="Arial" w:hAnsi="Arial" w:cs="Arial"/>
          <w:b/>
          <w:i/>
          <w:lang w:val="ru-RU"/>
        </w:rPr>
      </w:pPr>
      <w:r w:rsidRPr="00BE5455">
        <w:rPr>
          <w:rFonts w:ascii="Arial" w:hAnsi="Arial" w:cs="Arial"/>
          <w:b/>
          <w:i/>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lang w:val="sr-Cyrl-CS"/>
        </w:rPr>
      </w:pPr>
      <w:r w:rsidRPr="00926144">
        <w:rPr>
          <w:rFonts w:ascii="Arial" w:hAnsi="Arial" w:cs="Arial"/>
          <w:lang w:val="sr-Cyrl-CS"/>
        </w:rPr>
        <w:t xml:space="preserve">Одлука о дедели уговора биће донета у року од </w:t>
      </w:r>
      <w:r w:rsidR="005D1857" w:rsidRPr="00926144">
        <w:rPr>
          <w:rFonts w:ascii="Arial" w:hAnsi="Arial" w:cs="Arial"/>
          <w:lang w:val="sr-Cyrl-CS"/>
        </w:rPr>
        <w:t>25</w:t>
      </w:r>
      <w:r w:rsidRPr="00926144">
        <w:rPr>
          <w:rFonts w:ascii="Arial" w:hAnsi="Arial" w:cs="Arial"/>
          <w:lang w:val="sr-Cyrl-CS"/>
        </w:rPr>
        <w:t xml:space="preserve"> дана од дана отварања понуда.</w:t>
      </w:r>
    </w:p>
    <w:p w:rsidR="00BD7632" w:rsidRPr="00926144" w:rsidRDefault="00BD7632" w:rsidP="00BD7632">
      <w:pPr>
        <w:jc w:val="both"/>
        <w:rPr>
          <w:rFonts w:ascii="Arial" w:hAnsi="Arial" w:cs="Arial"/>
          <w:noProof/>
          <w:color w:val="000000" w:themeColor="text1"/>
          <w:lang w:val="sr-Cyrl-CS"/>
        </w:rPr>
      </w:pPr>
      <w:r w:rsidRPr="00926144">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D7632" w:rsidRDefault="00BD7632" w:rsidP="00BD7632">
      <w:pPr>
        <w:jc w:val="both"/>
        <w:rPr>
          <w:rFonts w:ascii="Arial" w:hAnsi="Arial" w:cs="Arial"/>
          <w:noProof/>
          <w:lang w:val="sr-Cyrl-CS"/>
        </w:rPr>
      </w:pPr>
      <w:r w:rsidRPr="00926144">
        <w:rPr>
          <w:rFonts w:ascii="Arial" w:hAnsi="Arial" w:cs="Arial"/>
          <w:noProof/>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rsidR="005520AD" w:rsidRPr="00B21BCC" w:rsidRDefault="005520AD" w:rsidP="00BD7632">
      <w:pPr>
        <w:jc w:val="both"/>
        <w:rPr>
          <w:rFonts w:ascii="Arial" w:hAnsi="Arial" w:cs="Arial"/>
          <w:b/>
          <w:bCs/>
          <w:i/>
          <w:iCs/>
          <w:lang w:val="ru-RU"/>
        </w:rPr>
      </w:pPr>
    </w:p>
    <w:sectPr w:rsidR="005520AD" w:rsidRPr="00B21BCC" w:rsidSect="00261651">
      <w:pgSz w:w="11906" w:h="16838"/>
      <w:pgMar w:top="1440" w:right="1440" w:bottom="1440" w:left="1440" w:header="720" w:footer="720" w:gutter="0"/>
      <w:cols w:space="720"/>
      <w:titlePg/>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809" w:rsidRDefault="000A5809" w:rsidP="00882075">
      <w:pPr>
        <w:spacing w:line="240" w:lineRule="auto"/>
      </w:pPr>
      <w:r>
        <w:separator/>
      </w:r>
    </w:p>
  </w:endnote>
  <w:endnote w:type="continuationSeparator" w:id="1">
    <w:p w:rsidR="000A5809" w:rsidRDefault="000A5809"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default"/>
    <w:sig w:usb0="00000000" w:usb1="00000000" w:usb2="00000000" w:usb3="00000000" w:csb0="00000004"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00"/>
    <w:family w:val="roman"/>
    <w:pitch w:val="default"/>
    <w:sig w:usb0="00000000"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7A" w:rsidRDefault="003A057A" w:rsidP="00261651">
    <w:pPr>
      <w:pStyle w:val="Footer"/>
      <w:pBdr>
        <w:top w:val="thinThickSmallGap" w:sz="24" w:space="1" w:color="622423" w:themeColor="accent2" w:themeShade="7F"/>
      </w:pBdr>
      <w:jc w:val="center"/>
      <w:rPr>
        <w:rFonts w:asciiTheme="majorHAnsi" w:hAnsiTheme="majorHAnsi"/>
      </w:rPr>
    </w:pPr>
    <w:r w:rsidRPr="00261651">
      <w:rPr>
        <w:rFonts w:asciiTheme="majorHAnsi" w:hAnsiTheme="majorHAnsi"/>
        <w:i/>
        <w:lang w:val="sr-Cyrl-CS"/>
      </w:rPr>
      <w:t>Услуге стручног надзора, ЈНВВ 21/2019</w:t>
    </w:r>
    <w:r>
      <w:rPr>
        <w:rFonts w:asciiTheme="majorHAnsi" w:hAnsiTheme="majorHAnsi"/>
      </w:rPr>
      <w:ptab w:relativeTo="margin" w:alignment="right" w:leader="none"/>
    </w:r>
    <w:r>
      <w:rPr>
        <w:rFonts w:asciiTheme="majorHAnsi" w:hAnsiTheme="majorHAnsi"/>
        <w:lang w:val="sr-Cyrl-CS"/>
      </w:rPr>
      <w:t>Страна</w:t>
    </w:r>
    <w:r w:rsidRPr="0043403E">
      <w:fldChar w:fldCharType="begin"/>
    </w:r>
    <w:r>
      <w:instrText xml:space="preserve"> PAGE   \* MERGEFORMAT </w:instrText>
    </w:r>
    <w:r w:rsidRPr="0043403E">
      <w:fldChar w:fldCharType="separate"/>
    </w:r>
    <w:r w:rsidRPr="00261651">
      <w:rPr>
        <w:rFonts w:asciiTheme="majorHAnsi" w:hAnsiTheme="majorHAnsi"/>
        <w:noProof/>
      </w:rPr>
      <w:t>4</w:t>
    </w:r>
    <w:r>
      <w:rPr>
        <w:rFonts w:asciiTheme="majorHAnsi" w:hAnsiTheme="majorHAnsi"/>
        <w:noProof/>
      </w:rPr>
      <w:fldChar w:fldCharType="end"/>
    </w:r>
  </w:p>
  <w:p w:rsidR="003A057A" w:rsidRDefault="003A05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7A" w:rsidRPr="00413FEC" w:rsidRDefault="003A057A">
    <w:pPr>
      <w:pStyle w:val="Footer"/>
      <w:pBdr>
        <w:top w:val="thinThickSmallGap" w:sz="24" w:space="1" w:color="622423" w:themeColor="accent2" w:themeShade="7F"/>
      </w:pBdr>
      <w:rPr>
        <w:rFonts w:asciiTheme="majorHAnsi" w:hAnsiTheme="majorHAnsi"/>
        <w:lang w:val="sr-Cyrl-CS"/>
      </w:rPr>
    </w:pPr>
    <w:r w:rsidRPr="00413FEC">
      <w:rPr>
        <w:i/>
        <w:lang w:val="sr-Cyrl-CS"/>
      </w:rPr>
      <w:t xml:space="preserve">Услуге стручног надзора ЈНВВ </w:t>
    </w:r>
    <w:r>
      <w:rPr>
        <w:i/>
        <w:lang w:val="sr-Cyrl-CS"/>
      </w:rPr>
      <w:t>7</w:t>
    </w:r>
    <w:r w:rsidRPr="00413FEC">
      <w:rPr>
        <w:i/>
        <w:lang w:val="sr-Cyrl-CS"/>
      </w:rPr>
      <w:t>/20</w:t>
    </w:r>
    <w:r>
      <w:rPr>
        <w:i/>
        <w:lang w:val="sr-Cyrl-CS"/>
      </w:rPr>
      <w:t>20</w:t>
    </w:r>
    <w:r w:rsidRPr="00413FEC">
      <w:rPr>
        <w:i/>
      </w:rPr>
      <w:ptab w:relativeTo="margin" w:alignment="right" w:leader="none"/>
    </w:r>
    <w:r w:rsidRPr="00413FEC">
      <w:rPr>
        <w:i/>
        <w:lang w:val="sr-Cyrl-CS"/>
      </w:rPr>
      <w:t>Страна</w:t>
    </w:r>
    <w:r>
      <w:rPr>
        <w:i/>
        <w:lang w:val="sr-Cyrl-CS"/>
      </w:rPr>
      <w:t xml:space="preserve"> </w:t>
    </w:r>
    <w:r w:rsidRPr="0043403E">
      <w:fldChar w:fldCharType="begin"/>
    </w:r>
    <w:r>
      <w:instrText xml:space="preserve"> PAGE   \* MERGEFORMAT </w:instrText>
    </w:r>
    <w:r w:rsidRPr="0043403E">
      <w:fldChar w:fldCharType="separate"/>
    </w:r>
    <w:r w:rsidRPr="003A057A">
      <w:rPr>
        <w:rFonts w:asciiTheme="majorHAnsi" w:hAnsiTheme="majorHAnsi"/>
        <w:noProof/>
      </w:rPr>
      <w:t>14</w:t>
    </w:r>
    <w:r>
      <w:rPr>
        <w:rFonts w:asciiTheme="majorHAnsi" w:hAnsiTheme="majorHAnsi"/>
        <w:noProof/>
      </w:rPr>
      <w:fldChar w:fldCharType="end"/>
    </w:r>
    <w:r>
      <w:rPr>
        <w:lang w:val="sr-Cyrl-CS"/>
      </w:rPr>
      <w:t>/35</w:t>
    </w:r>
  </w:p>
  <w:p w:rsidR="003A057A" w:rsidRDefault="003A05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7A" w:rsidRPr="00413FEC" w:rsidRDefault="003A057A">
    <w:pPr>
      <w:pStyle w:val="Footer"/>
      <w:pBdr>
        <w:top w:val="thinThickSmallGap" w:sz="24" w:space="1" w:color="622423" w:themeColor="accent2" w:themeShade="7F"/>
      </w:pBdr>
      <w:rPr>
        <w:rFonts w:asciiTheme="majorHAnsi" w:hAnsiTheme="majorHAnsi"/>
        <w:lang w:val="sr-Cyrl-CS"/>
      </w:rPr>
    </w:pPr>
    <w:r w:rsidRPr="00413FEC">
      <w:rPr>
        <w:i/>
        <w:lang w:val="sr-Cyrl-CS"/>
      </w:rPr>
      <w:t>Услуге стручног надзора ЈНВВ 21/2019</w:t>
    </w:r>
    <w:r w:rsidRPr="00413FEC">
      <w:rPr>
        <w:i/>
      </w:rPr>
      <w:ptab w:relativeTo="margin" w:alignment="right" w:leader="none"/>
    </w:r>
    <w:r>
      <w:rPr>
        <w:i/>
        <w:lang w:val="sr-Cyrl-CS"/>
      </w:rPr>
      <w:t xml:space="preserve">Страна </w:t>
    </w:r>
    <w:r w:rsidRPr="0043403E">
      <w:fldChar w:fldCharType="begin"/>
    </w:r>
    <w:r>
      <w:instrText xml:space="preserve"> PAGE   \* MERGEFORMAT </w:instrText>
    </w:r>
    <w:r w:rsidRPr="0043403E">
      <w:fldChar w:fldCharType="separate"/>
    </w:r>
    <w:r w:rsidRPr="003A057A">
      <w:rPr>
        <w:rFonts w:asciiTheme="majorHAnsi" w:hAnsiTheme="majorHAnsi"/>
        <w:noProof/>
      </w:rPr>
      <w:t>17</w:t>
    </w:r>
    <w:r>
      <w:rPr>
        <w:rFonts w:asciiTheme="majorHAnsi" w:hAnsiTheme="majorHAnsi"/>
        <w:noProof/>
      </w:rPr>
      <w:fldChar w:fldCharType="end"/>
    </w:r>
    <w:r>
      <w:rPr>
        <w:lang w:val="sr-Cyrl-CS"/>
      </w:rPr>
      <w:t>/35</w:t>
    </w:r>
  </w:p>
  <w:p w:rsidR="003A057A" w:rsidRDefault="003A057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7A" w:rsidRPr="00FB2BC5" w:rsidRDefault="003A057A">
    <w:pPr>
      <w:pStyle w:val="Footer"/>
      <w:pBdr>
        <w:top w:val="thinThickSmallGap" w:sz="24" w:space="1" w:color="622423" w:themeColor="accent2" w:themeShade="7F"/>
      </w:pBdr>
      <w:rPr>
        <w:rFonts w:asciiTheme="majorHAnsi" w:hAnsiTheme="majorHAnsi"/>
        <w:lang w:val="sr-Cyrl-CS"/>
      </w:rPr>
    </w:pPr>
    <w:r w:rsidRPr="00FB2BC5">
      <w:rPr>
        <w:i/>
        <w:lang w:val="sr-Cyrl-CS"/>
      </w:rPr>
      <w:t xml:space="preserve">Услуге стручног надзора ЈНВВ </w:t>
    </w:r>
    <w:r>
      <w:rPr>
        <w:i/>
        <w:lang w:val="sr-Cyrl-CS"/>
      </w:rPr>
      <w:t>7</w:t>
    </w:r>
    <w:r w:rsidRPr="00FB2BC5">
      <w:rPr>
        <w:i/>
        <w:lang w:val="sr-Cyrl-CS"/>
      </w:rPr>
      <w:t>/20</w:t>
    </w:r>
    <w:r>
      <w:rPr>
        <w:i/>
        <w:lang w:val="sr-Cyrl-CS"/>
      </w:rPr>
      <w:t>20</w:t>
    </w:r>
    <w:r w:rsidRPr="00FB2BC5">
      <w:rPr>
        <w:i/>
      </w:rPr>
      <w:ptab w:relativeTo="margin" w:alignment="right" w:leader="none"/>
    </w:r>
    <w:r w:rsidRPr="00FB2BC5">
      <w:rPr>
        <w:i/>
        <w:lang w:val="sr-Cyrl-CS"/>
      </w:rPr>
      <w:t xml:space="preserve">Страна </w:t>
    </w:r>
    <w:fldSimple w:instr=" PAGE   \* MERGEFORMAT ">
      <w:r>
        <w:rPr>
          <w:noProof/>
        </w:rPr>
        <w:t>27</w:t>
      </w:r>
    </w:fldSimple>
    <w:r w:rsidRPr="00FB2BC5">
      <w:rPr>
        <w:lang w:val="sr-Cyrl-CS"/>
      </w:rPr>
      <w:t>/3</w:t>
    </w:r>
    <w:r>
      <w:rPr>
        <w:lang w:val="sr-Cyrl-CS"/>
      </w:rPr>
      <w:t>5</w:t>
    </w:r>
  </w:p>
  <w:p w:rsidR="003A057A" w:rsidRDefault="003A05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809" w:rsidRDefault="000A5809" w:rsidP="00882075">
      <w:pPr>
        <w:spacing w:line="240" w:lineRule="auto"/>
      </w:pPr>
      <w:r>
        <w:separator/>
      </w:r>
    </w:p>
  </w:footnote>
  <w:footnote w:type="continuationSeparator" w:id="1">
    <w:p w:rsidR="000A5809" w:rsidRDefault="000A5809"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AD11462"/>
    <w:multiLevelType w:val="hybridMultilevel"/>
    <w:tmpl w:val="D666B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8">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9">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B277E8"/>
    <w:multiLevelType w:val="hybridMultilevel"/>
    <w:tmpl w:val="822AE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8">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9">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121633"/>
    <w:multiLevelType w:val="multilevel"/>
    <w:tmpl w:val="441216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3">
    <w:nsid w:val="4B750DEC"/>
    <w:multiLevelType w:val="hybridMultilevel"/>
    <w:tmpl w:val="111CCF0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5">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FC51670"/>
    <w:multiLevelType w:val="hybridMultilevel"/>
    <w:tmpl w:val="D126242C"/>
    <w:lvl w:ilvl="0" w:tplc="70E4379E">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nsid w:val="730A0A9A"/>
    <w:multiLevelType w:val="hybridMultilevel"/>
    <w:tmpl w:val="E90E8140"/>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3">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8533A9"/>
    <w:multiLevelType w:val="hybridMultilevel"/>
    <w:tmpl w:val="0A92E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7"/>
  </w:num>
  <w:num w:numId="5">
    <w:abstractNumId w:val="35"/>
  </w:num>
  <w:num w:numId="6">
    <w:abstractNumId w:val="34"/>
  </w:num>
  <w:num w:numId="7">
    <w:abstractNumId w:val="28"/>
  </w:num>
  <w:num w:numId="8">
    <w:abstractNumId w:val="46"/>
  </w:num>
  <w:num w:numId="9">
    <w:abstractNumId w:val="11"/>
  </w:num>
  <w:num w:numId="10">
    <w:abstractNumId w:val="16"/>
  </w:num>
  <w:num w:numId="11">
    <w:abstractNumId w:val="23"/>
  </w:num>
  <w:num w:numId="12">
    <w:abstractNumId w:val="15"/>
  </w:num>
  <w:num w:numId="13">
    <w:abstractNumId w:val="27"/>
  </w:num>
  <w:num w:numId="14">
    <w:abstractNumId w:val="29"/>
  </w:num>
  <w:num w:numId="15">
    <w:abstractNumId w:val="25"/>
  </w:num>
  <w:num w:numId="16">
    <w:abstractNumId w:val="44"/>
  </w:num>
  <w:num w:numId="17">
    <w:abstractNumId w:val="32"/>
  </w:num>
  <w:num w:numId="18">
    <w:abstractNumId w:val="13"/>
  </w:num>
  <w:num w:numId="19">
    <w:abstractNumId w:val="26"/>
  </w:num>
  <w:num w:numId="20">
    <w:abstractNumId w:val="38"/>
  </w:num>
  <w:num w:numId="21">
    <w:abstractNumId w:val="36"/>
  </w:num>
  <w:num w:numId="22">
    <w:abstractNumId w:val="24"/>
  </w:num>
  <w:num w:numId="23">
    <w:abstractNumId w:val="22"/>
  </w:num>
  <w:num w:numId="24">
    <w:abstractNumId w:val="12"/>
  </w:num>
  <w:num w:numId="25">
    <w:abstractNumId w:val="45"/>
  </w:num>
  <w:num w:numId="26">
    <w:abstractNumId w:val="40"/>
  </w:num>
  <w:num w:numId="27">
    <w:abstractNumId w:val="30"/>
  </w:num>
  <w:num w:numId="28">
    <w:abstractNumId w:val="39"/>
  </w:num>
  <w:num w:numId="29">
    <w:abstractNumId w:val="19"/>
  </w:num>
  <w:num w:numId="30">
    <w:abstractNumId w:val="21"/>
  </w:num>
  <w:num w:numId="31">
    <w:abstractNumId w:val="43"/>
  </w:num>
  <w:num w:numId="32">
    <w:abstractNumId w:val="37"/>
  </w:num>
  <w:num w:numId="33">
    <w:abstractNumId w:val="10"/>
  </w:num>
  <w:num w:numId="34">
    <w:abstractNumId w:val="7"/>
  </w:num>
  <w:num w:numId="35">
    <w:abstractNumId w:val="18"/>
  </w:num>
  <w:num w:numId="36">
    <w:abstractNumId w:val="41"/>
  </w:num>
  <w:num w:numId="37">
    <w:abstractNumId w:val="33"/>
  </w:num>
  <w:num w:numId="38">
    <w:abstractNumId w:val="31"/>
  </w:num>
  <w:num w:numId="39">
    <w:abstractNumId w:val="42"/>
  </w:num>
  <w:num w:numId="40">
    <w:abstractNumId w:val="14"/>
  </w:num>
  <w:num w:numId="41">
    <w:abstractNumId w:val="20"/>
  </w:num>
  <w:num w:numId="42">
    <w:abstractNumId w:val="4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0722B"/>
    <w:rsid w:val="000072AD"/>
    <w:rsid w:val="00011429"/>
    <w:rsid w:val="00022C84"/>
    <w:rsid w:val="0002412B"/>
    <w:rsid w:val="00025C95"/>
    <w:rsid w:val="000355AD"/>
    <w:rsid w:val="00056902"/>
    <w:rsid w:val="00060800"/>
    <w:rsid w:val="00060BAB"/>
    <w:rsid w:val="00063E8A"/>
    <w:rsid w:val="0006594C"/>
    <w:rsid w:val="00070B57"/>
    <w:rsid w:val="00095F9E"/>
    <w:rsid w:val="000A04E1"/>
    <w:rsid w:val="000A5809"/>
    <w:rsid w:val="000B1863"/>
    <w:rsid w:val="0010243E"/>
    <w:rsid w:val="00104127"/>
    <w:rsid w:val="00106FC0"/>
    <w:rsid w:val="00115986"/>
    <w:rsid w:val="00116859"/>
    <w:rsid w:val="0012038B"/>
    <w:rsid w:val="001261D2"/>
    <w:rsid w:val="00135DEE"/>
    <w:rsid w:val="00144BC9"/>
    <w:rsid w:val="00171747"/>
    <w:rsid w:val="00171A63"/>
    <w:rsid w:val="00173CCC"/>
    <w:rsid w:val="00174D21"/>
    <w:rsid w:val="0019467C"/>
    <w:rsid w:val="001953B1"/>
    <w:rsid w:val="001A6510"/>
    <w:rsid w:val="001B00C7"/>
    <w:rsid w:val="001B230A"/>
    <w:rsid w:val="001B3759"/>
    <w:rsid w:val="001D0B4F"/>
    <w:rsid w:val="001D4B8D"/>
    <w:rsid w:val="001E26C7"/>
    <w:rsid w:val="00211B2F"/>
    <w:rsid w:val="00212CB1"/>
    <w:rsid w:val="0023137D"/>
    <w:rsid w:val="00233DB0"/>
    <w:rsid w:val="00235EB2"/>
    <w:rsid w:val="00236C0F"/>
    <w:rsid w:val="00251DCA"/>
    <w:rsid w:val="00261651"/>
    <w:rsid w:val="00270674"/>
    <w:rsid w:val="002714C0"/>
    <w:rsid w:val="002960B1"/>
    <w:rsid w:val="002978BB"/>
    <w:rsid w:val="002A1C35"/>
    <w:rsid w:val="002A3B7B"/>
    <w:rsid w:val="002A724A"/>
    <w:rsid w:val="002C7AC7"/>
    <w:rsid w:val="002F3251"/>
    <w:rsid w:val="002F799E"/>
    <w:rsid w:val="00312A68"/>
    <w:rsid w:val="00313F53"/>
    <w:rsid w:val="0031506D"/>
    <w:rsid w:val="0033365C"/>
    <w:rsid w:val="00335789"/>
    <w:rsid w:val="003634FA"/>
    <w:rsid w:val="00387060"/>
    <w:rsid w:val="00387F6A"/>
    <w:rsid w:val="003A057A"/>
    <w:rsid w:val="003C0A8E"/>
    <w:rsid w:val="003D00A3"/>
    <w:rsid w:val="003D267C"/>
    <w:rsid w:val="003F06BE"/>
    <w:rsid w:val="0041314B"/>
    <w:rsid w:val="00413FEC"/>
    <w:rsid w:val="0041534E"/>
    <w:rsid w:val="00420C26"/>
    <w:rsid w:val="00423D8E"/>
    <w:rsid w:val="00425375"/>
    <w:rsid w:val="004256A8"/>
    <w:rsid w:val="004259F6"/>
    <w:rsid w:val="00427A65"/>
    <w:rsid w:val="0043403E"/>
    <w:rsid w:val="0045696C"/>
    <w:rsid w:val="00480BC8"/>
    <w:rsid w:val="004A0526"/>
    <w:rsid w:val="004A40A4"/>
    <w:rsid w:val="004A6FBC"/>
    <w:rsid w:val="004B58A9"/>
    <w:rsid w:val="004B758B"/>
    <w:rsid w:val="004D667B"/>
    <w:rsid w:val="004F0F1F"/>
    <w:rsid w:val="004F4CDB"/>
    <w:rsid w:val="00504C41"/>
    <w:rsid w:val="00507A8F"/>
    <w:rsid w:val="00511ADD"/>
    <w:rsid w:val="005211FD"/>
    <w:rsid w:val="00526AE8"/>
    <w:rsid w:val="00532FA1"/>
    <w:rsid w:val="0053638E"/>
    <w:rsid w:val="005520AD"/>
    <w:rsid w:val="005718A6"/>
    <w:rsid w:val="0058445C"/>
    <w:rsid w:val="00595A64"/>
    <w:rsid w:val="00597C9E"/>
    <w:rsid w:val="005A45A5"/>
    <w:rsid w:val="005B11B5"/>
    <w:rsid w:val="005D1857"/>
    <w:rsid w:val="005E1A44"/>
    <w:rsid w:val="005F0ACF"/>
    <w:rsid w:val="005F0B45"/>
    <w:rsid w:val="005F65B3"/>
    <w:rsid w:val="0060616D"/>
    <w:rsid w:val="00611144"/>
    <w:rsid w:val="006144C8"/>
    <w:rsid w:val="00616182"/>
    <w:rsid w:val="006172C7"/>
    <w:rsid w:val="006306CC"/>
    <w:rsid w:val="006354F3"/>
    <w:rsid w:val="00636BD1"/>
    <w:rsid w:val="00653EDD"/>
    <w:rsid w:val="00667D1F"/>
    <w:rsid w:val="0067493F"/>
    <w:rsid w:val="0069284F"/>
    <w:rsid w:val="006959BC"/>
    <w:rsid w:val="00697B1A"/>
    <w:rsid w:val="006B0525"/>
    <w:rsid w:val="006E07BE"/>
    <w:rsid w:val="006E7586"/>
    <w:rsid w:val="006F4FA3"/>
    <w:rsid w:val="00722525"/>
    <w:rsid w:val="007259D9"/>
    <w:rsid w:val="00752063"/>
    <w:rsid w:val="00752396"/>
    <w:rsid w:val="00763DB6"/>
    <w:rsid w:val="00766B16"/>
    <w:rsid w:val="007830BC"/>
    <w:rsid w:val="007848A8"/>
    <w:rsid w:val="007A7176"/>
    <w:rsid w:val="007A76A3"/>
    <w:rsid w:val="007C3E68"/>
    <w:rsid w:val="007D18EE"/>
    <w:rsid w:val="007D3E0F"/>
    <w:rsid w:val="007D7E62"/>
    <w:rsid w:val="007E5E8F"/>
    <w:rsid w:val="007E6F66"/>
    <w:rsid w:val="007F3816"/>
    <w:rsid w:val="007F50BC"/>
    <w:rsid w:val="007F575A"/>
    <w:rsid w:val="007F5BAE"/>
    <w:rsid w:val="007F73BB"/>
    <w:rsid w:val="00815C13"/>
    <w:rsid w:val="00825767"/>
    <w:rsid w:val="00852811"/>
    <w:rsid w:val="00865137"/>
    <w:rsid w:val="008660D4"/>
    <w:rsid w:val="00871349"/>
    <w:rsid w:val="00871579"/>
    <w:rsid w:val="00882075"/>
    <w:rsid w:val="008825C8"/>
    <w:rsid w:val="00884E02"/>
    <w:rsid w:val="00891B63"/>
    <w:rsid w:val="008A009A"/>
    <w:rsid w:val="008B712E"/>
    <w:rsid w:val="008C4CA8"/>
    <w:rsid w:val="008D16DA"/>
    <w:rsid w:val="008D798E"/>
    <w:rsid w:val="008E0CB8"/>
    <w:rsid w:val="008E5B31"/>
    <w:rsid w:val="008F7B91"/>
    <w:rsid w:val="00914EE6"/>
    <w:rsid w:val="00920F81"/>
    <w:rsid w:val="00926144"/>
    <w:rsid w:val="009320C8"/>
    <w:rsid w:val="009345C0"/>
    <w:rsid w:val="00935338"/>
    <w:rsid w:val="00945491"/>
    <w:rsid w:val="009470AE"/>
    <w:rsid w:val="009576B9"/>
    <w:rsid w:val="0096098C"/>
    <w:rsid w:val="00962D9E"/>
    <w:rsid w:val="009731C2"/>
    <w:rsid w:val="00980E01"/>
    <w:rsid w:val="00982B33"/>
    <w:rsid w:val="009A0535"/>
    <w:rsid w:val="009B7B00"/>
    <w:rsid w:val="009D6323"/>
    <w:rsid w:val="009D6426"/>
    <w:rsid w:val="009F4133"/>
    <w:rsid w:val="00A045D7"/>
    <w:rsid w:val="00A32B8C"/>
    <w:rsid w:val="00A5495A"/>
    <w:rsid w:val="00A5602C"/>
    <w:rsid w:val="00A56034"/>
    <w:rsid w:val="00A62D29"/>
    <w:rsid w:val="00A6376B"/>
    <w:rsid w:val="00A80620"/>
    <w:rsid w:val="00A8478B"/>
    <w:rsid w:val="00AA5CF2"/>
    <w:rsid w:val="00AC26C2"/>
    <w:rsid w:val="00AD24A0"/>
    <w:rsid w:val="00AF056D"/>
    <w:rsid w:val="00AF23A4"/>
    <w:rsid w:val="00AF449A"/>
    <w:rsid w:val="00B00E88"/>
    <w:rsid w:val="00B017E4"/>
    <w:rsid w:val="00B01B61"/>
    <w:rsid w:val="00B13D61"/>
    <w:rsid w:val="00B172AA"/>
    <w:rsid w:val="00B1790D"/>
    <w:rsid w:val="00B205EC"/>
    <w:rsid w:val="00B206B3"/>
    <w:rsid w:val="00B20914"/>
    <w:rsid w:val="00B2556E"/>
    <w:rsid w:val="00B41824"/>
    <w:rsid w:val="00B41BEF"/>
    <w:rsid w:val="00B456B3"/>
    <w:rsid w:val="00B47A64"/>
    <w:rsid w:val="00B54C27"/>
    <w:rsid w:val="00B61451"/>
    <w:rsid w:val="00B71B96"/>
    <w:rsid w:val="00B71BB9"/>
    <w:rsid w:val="00B7335C"/>
    <w:rsid w:val="00B80012"/>
    <w:rsid w:val="00B81016"/>
    <w:rsid w:val="00B83E01"/>
    <w:rsid w:val="00BC4C22"/>
    <w:rsid w:val="00BC6D00"/>
    <w:rsid w:val="00BD0869"/>
    <w:rsid w:val="00BD7632"/>
    <w:rsid w:val="00BE5455"/>
    <w:rsid w:val="00BF19B5"/>
    <w:rsid w:val="00C1386A"/>
    <w:rsid w:val="00C2416A"/>
    <w:rsid w:val="00C4012C"/>
    <w:rsid w:val="00C451DD"/>
    <w:rsid w:val="00C460B3"/>
    <w:rsid w:val="00C51F7D"/>
    <w:rsid w:val="00C56359"/>
    <w:rsid w:val="00C57192"/>
    <w:rsid w:val="00C57D3B"/>
    <w:rsid w:val="00C8303D"/>
    <w:rsid w:val="00C916F9"/>
    <w:rsid w:val="00C950F7"/>
    <w:rsid w:val="00CB20D1"/>
    <w:rsid w:val="00CB295F"/>
    <w:rsid w:val="00CD56B5"/>
    <w:rsid w:val="00CD698C"/>
    <w:rsid w:val="00CE1F1E"/>
    <w:rsid w:val="00D02997"/>
    <w:rsid w:val="00D12EBF"/>
    <w:rsid w:val="00D142ED"/>
    <w:rsid w:val="00D3244C"/>
    <w:rsid w:val="00D452D8"/>
    <w:rsid w:val="00D47514"/>
    <w:rsid w:val="00D516C0"/>
    <w:rsid w:val="00D54EAB"/>
    <w:rsid w:val="00D67104"/>
    <w:rsid w:val="00D700E8"/>
    <w:rsid w:val="00D721F9"/>
    <w:rsid w:val="00D740A5"/>
    <w:rsid w:val="00DB0F28"/>
    <w:rsid w:val="00DC2D85"/>
    <w:rsid w:val="00DC3241"/>
    <w:rsid w:val="00DC3EB4"/>
    <w:rsid w:val="00DC50BD"/>
    <w:rsid w:val="00DD7A05"/>
    <w:rsid w:val="00DE5348"/>
    <w:rsid w:val="00DE7732"/>
    <w:rsid w:val="00E023B3"/>
    <w:rsid w:val="00E5196F"/>
    <w:rsid w:val="00E76124"/>
    <w:rsid w:val="00E80813"/>
    <w:rsid w:val="00E826AC"/>
    <w:rsid w:val="00EB17B7"/>
    <w:rsid w:val="00EB2BEA"/>
    <w:rsid w:val="00EE2E4D"/>
    <w:rsid w:val="00EF53E7"/>
    <w:rsid w:val="00F038EB"/>
    <w:rsid w:val="00F10AE3"/>
    <w:rsid w:val="00F129A1"/>
    <w:rsid w:val="00F14B9E"/>
    <w:rsid w:val="00F14F66"/>
    <w:rsid w:val="00F15295"/>
    <w:rsid w:val="00F34BFC"/>
    <w:rsid w:val="00F7294B"/>
    <w:rsid w:val="00F80A51"/>
    <w:rsid w:val="00F82147"/>
    <w:rsid w:val="00F82787"/>
    <w:rsid w:val="00F93E5B"/>
    <w:rsid w:val="00FB2BC5"/>
    <w:rsid w:val="00FC7EA5"/>
    <w:rsid w:val="00FE27EF"/>
    <w:rsid w:val="00FE4D17"/>
    <w:rsid w:val="00FE6869"/>
    <w:rsid w:val="00FE70FF"/>
    <w:rsid w:val="00FF0B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uiPriority w:val="99"/>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customStyle="1" w:styleId="Style39">
    <w:name w:val="Style39"/>
    <w:basedOn w:val="Normal"/>
    <w:uiPriority w:val="99"/>
    <w:rsid w:val="009D6426"/>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9D6426"/>
    <w:rPr>
      <w:rFonts w:ascii="Times New Roman" w:hAnsi="Times New Roman" w:cs="Times New Roman"/>
      <w:i/>
      <w:iCs/>
      <w:sz w:val="22"/>
      <w:szCs w:val="22"/>
    </w:rPr>
  </w:style>
  <w:style w:type="character" w:customStyle="1" w:styleId="FontStyle55">
    <w:name w:val="Font Style55"/>
    <w:basedOn w:val="DefaultParagraphFont"/>
    <w:uiPriority w:val="99"/>
    <w:rsid w:val="009D6426"/>
    <w:rPr>
      <w:rFonts w:ascii="Times New Roman" w:hAnsi="Times New Roman" w:cs="Times New Roman"/>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opstinabatocina@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mailto:&#1112;&#1077;lenadrageljevic@ymail.com"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5" Type="http://schemas.openxmlformats.org/officeDocument/2006/relationships/webSettings" Target="webSettings.xml"/><Relationship Id="rId15" Type="http://schemas.openxmlformats.org/officeDocument/2006/relationships/footer" Target="footer3.xml"/><Relationship Id="rId23" Type="http://schemas.microsoft.com/office/2007/relationships/stylesWithEffects" Target="stylesWithEffects.xml"/><Relationship Id="rId10" Type="http://schemas.openxmlformats.org/officeDocument/2006/relationships/hyperlink" Target="http://www.sobatocina.org.rs" TargetMode="External"/><Relationship Id="rId19" Type="http://schemas.openxmlformats.org/officeDocument/2006/relationships/hyperlink" Target="mailto:&#1112;&#1077;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025CA-D01A-4A80-BD36-D665021DB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35</Pages>
  <Words>9349</Words>
  <Characters>53294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BatocinaExchange5</cp:lastModifiedBy>
  <cp:revision>11</cp:revision>
  <cp:lastPrinted>2020-03-09T08:32:00Z</cp:lastPrinted>
  <dcterms:created xsi:type="dcterms:W3CDTF">2020-03-09T07:01:00Z</dcterms:created>
  <dcterms:modified xsi:type="dcterms:W3CDTF">2020-03-09T10:01:00Z</dcterms:modified>
</cp:coreProperties>
</file>